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972ED7" w14:textId="77777777" w:rsidR="00D241ED" w:rsidRPr="00AE0E48" w:rsidRDefault="00D241ED" w:rsidP="00D241ED">
      <w:pPr>
        <w:rPr>
          <w:rFonts w:ascii="Arial Narrow" w:hAnsi="Arial Narrow"/>
          <w:color w:val="auto"/>
          <w:sz w:val="20"/>
        </w:rPr>
      </w:pPr>
    </w:p>
    <w:p w14:paraId="6EFEEBCE" w14:textId="77777777" w:rsidR="007E6A19" w:rsidRDefault="000031F5" w:rsidP="0055468F">
      <w:pPr>
        <w:jc w:val="right"/>
        <w:rPr>
          <w:rFonts w:ascii="Arial Narrow" w:hAnsi="Arial Narrow" w:cs="Verdana"/>
          <w:b/>
          <w:sz w:val="20"/>
        </w:rPr>
      </w:pPr>
      <w:bookmarkStart w:id="0" w:name="_Hlk132875683"/>
      <w:r w:rsidRPr="00AE0E48">
        <w:rPr>
          <w:rFonts w:ascii="Arial Narrow" w:hAnsi="Arial Narrow" w:cs="Verdana"/>
          <w:b/>
          <w:sz w:val="20"/>
        </w:rPr>
        <w:tab/>
      </w:r>
    </w:p>
    <w:p w14:paraId="58489E87" w14:textId="22569781" w:rsidR="0055468F" w:rsidRPr="007E6A19" w:rsidRDefault="0055468F" w:rsidP="0055468F">
      <w:pPr>
        <w:jc w:val="right"/>
        <w:rPr>
          <w:rFonts w:ascii="Arial Narrow" w:hAnsi="Arial Narrow" w:cs="Arial"/>
          <w:i/>
          <w:szCs w:val="24"/>
        </w:rPr>
      </w:pPr>
      <w:r w:rsidRPr="007E6A19">
        <w:rPr>
          <w:rFonts w:ascii="Arial Narrow" w:hAnsi="Arial Narrow" w:cs="Arial"/>
          <w:i/>
          <w:szCs w:val="24"/>
        </w:rPr>
        <w:t>Spett.le AUTORITA’ REGIONALE</w:t>
      </w:r>
    </w:p>
    <w:p w14:paraId="74F69507" w14:textId="77777777" w:rsidR="0055468F" w:rsidRPr="007E6A19" w:rsidRDefault="0055468F" w:rsidP="0055468F">
      <w:pPr>
        <w:jc w:val="right"/>
        <w:rPr>
          <w:rFonts w:ascii="Arial Narrow" w:hAnsi="Arial Narrow" w:cs="Arial"/>
          <w:b/>
          <w:i/>
          <w:szCs w:val="24"/>
        </w:rPr>
      </w:pPr>
      <w:r w:rsidRPr="007E6A19">
        <w:rPr>
          <w:rFonts w:ascii="Arial Narrow" w:hAnsi="Arial Narrow" w:cs="Arial"/>
          <w:b/>
          <w:i/>
          <w:szCs w:val="24"/>
        </w:rPr>
        <w:t>Stazione Unica Appaltante</w:t>
      </w:r>
    </w:p>
    <w:p w14:paraId="32C034A4" w14:textId="77777777" w:rsidR="0055468F" w:rsidRPr="007E6A19" w:rsidRDefault="0055468F" w:rsidP="0055468F">
      <w:pPr>
        <w:jc w:val="right"/>
        <w:rPr>
          <w:rFonts w:ascii="Arial Narrow" w:hAnsi="Arial Narrow" w:cs="Arial"/>
          <w:i/>
          <w:szCs w:val="24"/>
        </w:rPr>
      </w:pPr>
      <w:r w:rsidRPr="007E6A19">
        <w:rPr>
          <w:rFonts w:ascii="Arial Narrow" w:hAnsi="Arial Narrow" w:cs="Arial"/>
          <w:i/>
          <w:szCs w:val="24"/>
        </w:rPr>
        <w:t xml:space="preserve">Cittadella Regionale – </w:t>
      </w:r>
      <w:proofErr w:type="spellStart"/>
      <w:r w:rsidRPr="007E6A19">
        <w:rPr>
          <w:rFonts w:ascii="Arial Narrow" w:hAnsi="Arial Narrow" w:cs="Arial"/>
          <w:i/>
          <w:szCs w:val="24"/>
        </w:rPr>
        <w:t>Loc</w:t>
      </w:r>
      <w:proofErr w:type="spellEnd"/>
      <w:r w:rsidRPr="007E6A19">
        <w:rPr>
          <w:rFonts w:ascii="Arial Narrow" w:hAnsi="Arial Narrow" w:cs="Arial"/>
          <w:i/>
          <w:szCs w:val="24"/>
        </w:rPr>
        <w:t xml:space="preserve">. Germaneto  </w:t>
      </w:r>
    </w:p>
    <w:p w14:paraId="093388B4" w14:textId="77777777" w:rsidR="007E6A19" w:rsidRDefault="0055468F" w:rsidP="0055468F">
      <w:pPr>
        <w:jc w:val="right"/>
        <w:rPr>
          <w:rFonts w:ascii="Arial Narrow" w:hAnsi="Arial Narrow" w:cs="Arial"/>
          <w:i/>
          <w:szCs w:val="24"/>
        </w:rPr>
      </w:pPr>
      <w:r w:rsidRPr="007E6A19">
        <w:rPr>
          <w:rFonts w:ascii="Arial Narrow" w:hAnsi="Arial Narrow" w:cs="Arial"/>
          <w:i/>
          <w:szCs w:val="24"/>
        </w:rPr>
        <w:t>88100 CATANZARO</w:t>
      </w:r>
    </w:p>
    <w:p w14:paraId="12B03E3D" w14:textId="0596E749" w:rsidR="0055468F" w:rsidRPr="007E6A19" w:rsidRDefault="0055468F" w:rsidP="0055468F">
      <w:pPr>
        <w:jc w:val="right"/>
        <w:rPr>
          <w:rFonts w:ascii="Arial Narrow" w:hAnsi="Arial Narrow" w:cs="Arial"/>
          <w:i/>
          <w:szCs w:val="24"/>
        </w:rPr>
      </w:pPr>
      <w:r w:rsidRPr="007E6A19">
        <w:rPr>
          <w:rFonts w:ascii="Arial Narrow" w:hAnsi="Arial Narrow" w:cs="Arial"/>
          <w:i/>
          <w:szCs w:val="24"/>
        </w:rPr>
        <w:t xml:space="preserve"> </w:t>
      </w:r>
    </w:p>
    <w:p w14:paraId="0888F28D" w14:textId="0AB837FD" w:rsidR="00F63E1D" w:rsidRPr="00AE0E48" w:rsidRDefault="00F63E1D" w:rsidP="0055468F">
      <w:pPr>
        <w:tabs>
          <w:tab w:val="left" w:pos="5400"/>
        </w:tabs>
        <w:ind w:left="5400"/>
        <w:rPr>
          <w:rFonts w:ascii="Arial Narrow" w:hAnsi="Arial Narrow" w:cstheme="minorHAnsi"/>
          <w:b/>
          <w:sz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18"/>
      </w:tblGrid>
      <w:tr w:rsidR="00884A20" w:rsidRPr="00AE0E48" w14:paraId="5AA34D78" w14:textId="77777777" w:rsidTr="00C56612">
        <w:trPr>
          <w:trHeight w:val="565"/>
          <w:jc w:val="center"/>
        </w:trPr>
        <w:tc>
          <w:tcPr>
            <w:tcW w:w="9918" w:type="dxa"/>
          </w:tcPr>
          <w:p w14:paraId="3A8DB628" w14:textId="0F7D0094" w:rsidR="00884A20" w:rsidRDefault="00FC61FE" w:rsidP="009F2DFB">
            <w:pPr>
              <w:ind w:left="881" w:right="10" w:hanging="881"/>
              <w:jc w:val="both"/>
              <w:rPr>
                <w:rFonts w:ascii="Arial Narrow" w:hAnsi="Arial Narrow" w:cs="Calibri-Bold"/>
                <w:bCs/>
                <w:i/>
                <w:color w:val="auto"/>
                <w:szCs w:val="24"/>
                <w14:shadow w14:blurRad="63500" w14:dist="50800" w14:dir="13500000" w14:sx="0" w14:sy="0" w14:kx="0" w14:ky="0" w14:algn="none">
                  <w14:srgbClr w14:val="000000">
                    <w14:alpha w14:val="50000"/>
                  </w14:srgbClr>
                </w14:shadow>
              </w:rPr>
            </w:pPr>
            <w:r w:rsidRPr="00FC61FE">
              <w:rPr>
                <w:rFonts w:ascii="Arial Narrow" w:hAnsi="Arial Narrow" w:cs="Calibri-Bold"/>
                <w:b/>
                <w:bCs/>
                <w:color w:val="auto"/>
                <w:szCs w:val="24"/>
                <w14:shadow w14:blurRad="63500" w14:dist="50800" w14:dir="13500000" w14:sx="0" w14:sy="0" w14:kx="0" w14:ky="0" w14:algn="none">
                  <w14:srgbClr w14:val="000000">
                    <w14:alpha w14:val="50000"/>
                  </w14:srgbClr>
                </w14:shadow>
              </w:rPr>
              <w:t xml:space="preserve">Oggetto: </w:t>
            </w:r>
            <w:r w:rsidR="00A45EE1" w:rsidRPr="00A45EE1">
              <w:rPr>
                <w:rFonts w:ascii="Arial Narrow" w:hAnsi="Arial Narrow" w:cs="Calibri-Bold"/>
                <w:b/>
                <w:i/>
                <w:color w:val="auto"/>
                <w:szCs w:val="24"/>
                <w14:shadow w14:blurRad="63500" w14:dist="50800" w14:dir="13500000" w14:sx="0" w14:sy="0" w14:kx="0" w14:ky="0" w14:algn="none">
                  <w14:srgbClr w14:val="000000">
                    <w14:alpha w14:val="50000"/>
                  </w14:srgbClr>
                </w14:shadow>
              </w:rPr>
              <w:t>Gara europea a procedura aperta per l’affidamento della fornitura di mezzi e attrezzature per l'impianto di innevamento della cabinovia di Camigliatello silano (CS). CUP E75J25000000001</w:t>
            </w:r>
            <w:r w:rsidR="00A45EE1">
              <w:rPr>
                <w:rFonts w:ascii="Arial Narrow" w:hAnsi="Arial Narrow" w:cs="Calibri-Bold"/>
                <w:b/>
                <w:i/>
                <w:color w:val="auto"/>
                <w:szCs w:val="24"/>
                <w14:shadow w14:blurRad="63500" w14:dist="50800" w14:dir="13500000" w14:sx="0" w14:sy="0" w14:kx="0" w14:ky="0" w14:algn="none">
                  <w14:srgbClr w14:val="000000">
                    <w14:alpha w14:val="50000"/>
                  </w14:srgbClr>
                </w14:shadow>
              </w:rPr>
              <w:t>.</w:t>
            </w:r>
            <w:r w:rsidR="00A45EE1" w:rsidRPr="00A45EE1">
              <w:rPr>
                <w:rFonts w:ascii="Arial Narrow" w:hAnsi="Arial Narrow" w:cs="Calibri-Bold"/>
                <w:b/>
                <w:i/>
                <w:color w:val="auto"/>
                <w:szCs w:val="24"/>
                <w14:shadow w14:blurRad="63500" w14:dist="50800" w14:dir="13500000" w14:sx="0" w14:sy="0" w14:kx="0" w14:ky="0" w14:algn="none">
                  <w14:srgbClr w14:val="000000">
                    <w14:alpha w14:val="50000"/>
                  </w14:srgbClr>
                </w14:shadow>
              </w:rPr>
              <w:t xml:space="preserve"> </w:t>
            </w:r>
            <w:r w:rsidR="00A45EE1">
              <w:rPr>
                <w:rFonts w:ascii="Arial Narrow" w:hAnsi="Arial Narrow" w:cs="Calibri-Bold"/>
                <w:b/>
                <w:i/>
                <w:color w:val="auto"/>
                <w:szCs w:val="24"/>
                <w14:shadow w14:blurRad="63500" w14:dist="50800" w14:dir="13500000" w14:sx="0" w14:sy="0" w14:kx="0" w14:ky="0" w14:algn="none">
                  <w14:srgbClr w14:val="000000">
                    <w14:alpha w14:val="50000"/>
                  </w14:srgbClr>
                </w14:shadow>
              </w:rPr>
              <w:t xml:space="preserve">         </w:t>
            </w:r>
            <w:r w:rsidR="00A45EE1" w:rsidRPr="00324F0B">
              <w:rPr>
                <w:rFonts w:ascii="Arial Narrow" w:hAnsi="Arial Narrow" w:cs="Calibri-Bold"/>
                <w:b/>
                <w:i/>
                <w:color w:val="auto"/>
                <w:szCs w:val="24"/>
                <w14:shadow w14:blurRad="63500" w14:dist="50800" w14:dir="13500000" w14:sx="0" w14:sy="0" w14:kx="0" w14:ky="0" w14:algn="none">
                  <w14:srgbClr w14:val="000000">
                    <w14:alpha w14:val="50000"/>
                  </w14:srgbClr>
                </w14:shadow>
              </w:rPr>
              <w:t>Gara n.</w:t>
            </w:r>
            <w:r w:rsidR="009F2DFB" w:rsidRPr="00324F0B">
              <w:rPr>
                <w:rFonts w:ascii="Arial Narrow" w:hAnsi="Arial Narrow" w:cs="Calibri-Bold"/>
                <w:b/>
                <w:i/>
                <w:color w:val="auto"/>
                <w:szCs w:val="24"/>
                <w14:shadow w14:blurRad="63500" w14:dist="50800" w14:dir="13500000" w14:sx="0" w14:sy="0" w14:kx="0" w14:ky="0" w14:algn="none">
                  <w14:srgbClr w14:val="000000">
                    <w14:alpha w14:val="50000"/>
                  </w14:srgbClr>
                </w14:shadow>
              </w:rPr>
              <w:t xml:space="preserve"> </w:t>
            </w:r>
            <w:r w:rsidR="00324F0B" w:rsidRPr="00324F0B">
              <w:rPr>
                <w:rFonts w:ascii="Arial Narrow" w:hAnsi="Arial Narrow" w:cs="Calibri-Bold"/>
                <w:b/>
                <w:i/>
                <w:color w:val="auto"/>
                <w:szCs w:val="24"/>
                <w14:shadow w14:blurRad="63500" w14:dist="50800" w14:dir="13500000" w14:sx="0" w14:sy="0" w14:kx="0" w14:ky="0" w14:algn="none">
                  <w14:srgbClr w14:val="000000">
                    <w14:alpha w14:val="50000"/>
                  </w14:srgbClr>
                </w14:shadow>
              </w:rPr>
              <w:t>2069730</w:t>
            </w:r>
          </w:p>
          <w:p w14:paraId="08CDCFA3" w14:textId="56028AA5" w:rsidR="009F2DFB" w:rsidRPr="00AE0E48" w:rsidRDefault="009F2DFB" w:rsidP="009F2DFB">
            <w:pPr>
              <w:ind w:left="881" w:right="10" w:hanging="881"/>
              <w:jc w:val="both"/>
              <w:rPr>
                <w:rFonts w:ascii="Arial Narrow" w:hAnsi="Arial Narrow" w:cs="Arial"/>
                <w:b/>
                <w:sz w:val="20"/>
              </w:rPr>
            </w:pPr>
          </w:p>
        </w:tc>
      </w:tr>
    </w:tbl>
    <w:p w14:paraId="0E26C9FD" w14:textId="16D20594" w:rsidR="00F63E1D" w:rsidRPr="00AE0E48" w:rsidRDefault="00F63E1D" w:rsidP="000031F5">
      <w:pPr>
        <w:tabs>
          <w:tab w:val="left" w:pos="5400"/>
        </w:tabs>
        <w:ind w:left="5400"/>
        <w:rPr>
          <w:rFonts w:ascii="Arial Narrow" w:hAnsi="Arial Narrow" w:cs="Verdana"/>
          <w:b/>
          <w:sz w:val="20"/>
        </w:rPr>
      </w:pPr>
    </w:p>
    <w:p w14:paraId="34918E0E" w14:textId="77777777" w:rsidR="00F63E1D" w:rsidRPr="00AE0E48" w:rsidRDefault="00F63E1D" w:rsidP="000031F5">
      <w:pPr>
        <w:tabs>
          <w:tab w:val="left" w:pos="5400"/>
        </w:tabs>
        <w:ind w:left="5400"/>
        <w:rPr>
          <w:rFonts w:ascii="Arial Narrow" w:hAnsi="Arial Narrow" w:cs="Verdana"/>
          <w:b/>
          <w:sz w:val="20"/>
        </w:rPr>
      </w:pPr>
    </w:p>
    <w:bookmarkEnd w:id="0"/>
    <w:p w14:paraId="3C13D749" w14:textId="77777777" w:rsidR="00D33B03" w:rsidRPr="00AE0E48" w:rsidRDefault="00D33B03" w:rsidP="00D33B03">
      <w:pPr>
        <w:rPr>
          <w:rFonts w:ascii="Arial Narrow" w:hAnsi="Arial Narrow"/>
          <w:sz w:val="20"/>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8C04FF" w:rsidRPr="00AE0E48" w14:paraId="6BCB3CAE"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338788E3"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9B3EF5"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1092842A"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6EE3CCD4"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35D754"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094BF8EA"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FE50025"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4370D1"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1DDB854F"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298ED91" w14:textId="77777777" w:rsidR="008C04FF" w:rsidRPr="00AE0E48" w:rsidRDefault="00D1670F" w:rsidP="006E53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DEB53B"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086D245D"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0995D855" w14:textId="77777777" w:rsidR="008C04FF" w:rsidRPr="00AE0E48" w:rsidRDefault="00D1670F" w:rsidP="006B5DAB">
            <w:pPr>
              <w:ind w:right="51"/>
              <w:jc w:val="both"/>
              <w:rPr>
                <w:rFonts w:ascii="Arial Narrow" w:hAnsi="Arial Narrow"/>
                <w:sz w:val="20"/>
              </w:rPr>
            </w:pPr>
            <w:r w:rsidRPr="00AE0E48">
              <w:rPr>
                <w:rFonts w:ascii="Arial Narrow" w:hAnsi="Arial Narrow"/>
                <w:color w:val="auto"/>
                <w:sz w:val="20"/>
              </w:rPr>
              <w:t>(</w:t>
            </w:r>
            <w:r w:rsidRPr="00AE0E48">
              <w:rPr>
                <w:rFonts w:ascii="Arial Narrow" w:hAnsi="Arial Narrow"/>
                <w:color w:val="auto"/>
                <w:sz w:val="20"/>
                <w:u w:val="single"/>
              </w:rPr>
              <w:t>se procuratore</w:t>
            </w:r>
            <w:r w:rsidRPr="00AE0E48">
              <w:rPr>
                <w:rFonts w:ascii="Arial Narrow" w:hAnsi="Arial Narrow"/>
                <w:color w:val="auto"/>
                <w:sz w:val="20"/>
              </w:rPr>
              <w:t>) estremi procura (notaio, repertorio, raccolta)</w:t>
            </w:r>
            <w:r w:rsidR="006E530F" w:rsidRPr="00AE0E48">
              <w:rPr>
                <w:rStyle w:val="Rimandonotaapidipagina"/>
                <w:rFonts w:ascii="Arial Narrow" w:hAnsi="Arial Narrow"/>
                <w:color w:val="auto"/>
                <w:sz w:val="20"/>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98E3EF" w14:textId="77777777" w:rsidR="008C04FF" w:rsidRPr="00AE0E48" w:rsidRDefault="008C04FF">
            <w:pPr>
              <w:snapToGrid w:val="0"/>
              <w:spacing w:line="480" w:lineRule="atLeast"/>
              <w:ind w:right="51"/>
              <w:rPr>
                <w:rFonts w:ascii="Arial Narrow" w:hAnsi="Arial Narrow"/>
                <w:sz w:val="20"/>
              </w:rPr>
            </w:pPr>
          </w:p>
        </w:tc>
      </w:tr>
      <w:tr w:rsidR="008C04FF" w:rsidRPr="00AE0E48" w14:paraId="7074FB38"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E18C3C6"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1B6169"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6E155747"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2D679C5"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0A6019"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34BF2D0A"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3C22179"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8B0157"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65EBE532"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52FA895" w14:textId="77777777" w:rsidR="008C04FF" w:rsidRPr="00AE0E48" w:rsidRDefault="00D1670F">
            <w:pPr>
              <w:pStyle w:val="Corpodeltesto1"/>
              <w:tabs>
                <w:tab w:val="left" w:pos="8789"/>
              </w:tabs>
              <w:spacing w:line="240" w:lineRule="auto"/>
              <w:ind w:right="96"/>
              <w:jc w:val="both"/>
              <w:rPr>
                <w:rFonts w:ascii="Arial Narrow" w:hAnsi="Arial Narrow"/>
                <w:color w:val="auto"/>
                <w:sz w:val="20"/>
              </w:rPr>
            </w:pPr>
            <w:r w:rsidRPr="00AE0E48">
              <w:rPr>
                <w:rFonts w:ascii="Arial Narrow" w:hAnsi="Arial Narrow"/>
                <w:color w:val="auto"/>
                <w:sz w:val="20"/>
              </w:rPr>
              <w:t xml:space="preserve">Sede operativa </w:t>
            </w:r>
          </w:p>
          <w:p w14:paraId="30632EB3"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3694F"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3CA7B1AD"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5C4A5C7"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188B61"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8C04FF" w:rsidRPr="00AE0E48" w14:paraId="21FDE301"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0857FE7C"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CA9D36"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r w:rsidR="00FF1DC6" w:rsidRPr="00AE0E48" w14:paraId="4DEF786B"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3FA74A8" w14:textId="77777777" w:rsidR="00FF1DC6" w:rsidRPr="00AE0E48" w:rsidRDefault="00FF1DC6">
            <w:pPr>
              <w:pStyle w:val="Corpodeltesto1"/>
              <w:tabs>
                <w:tab w:val="left" w:pos="8789"/>
              </w:tabs>
              <w:spacing w:line="240" w:lineRule="auto"/>
              <w:ind w:right="96"/>
              <w:jc w:val="both"/>
              <w:rPr>
                <w:rFonts w:ascii="Arial Narrow" w:hAnsi="Arial Narrow"/>
                <w:color w:val="auto"/>
                <w:sz w:val="20"/>
              </w:rPr>
            </w:pPr>
            <w:r w:rsidRPr="00AE0E48">
              <w:rPr>
                <w:rFonts w:ascii="Arial Narrow" w:hAnsi="Arial Narrow"/>
                <w:color w:val="auto"/>
                <w:sz w:val="20"/>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5A1BF5" w14:textId="77777777" w:rsidR="00FF1DC6" w:rsidRPr="00AE0E48" w:rsidRDefault="00FF1DC6">
            <w:pPr>
              <w:pStyle w:val="Corpodeltesto1"/>
              <w:tabs>
                <w:tab w:val="left" w:pos="8789"/>
              </w:tabs>
              <w:snapToGrid w:val="0"/>
              <w:spacing w:line="240" w:lineRule="auto"/>
              <w:ind w:right="96"/>
              <w:jc w:val="both"/>
              <w:rPr>
                <w:rFonts w:ascii="Arial Narrow" w:hAnsi="Arial Narrow"/>
                <w:sz w:val="20"/>
              </w:rPr>
            </w:pPr>
          </w:p>
        </w:tc>
      </w:tr>
      <w:tr w:rsidR="008C04FF" w:rsidRPr="00AE0E48" w14:paraId="37899D67" w14:textId="77777777" w:rsidTr="00D241E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76EB88B8" w14:textId="77777777" w:rsidR="008C04FF" w:rsidRPr="00AE0E48" w:rsidRDefault="00D1670F">
            <w:pPr>
              <w:pStyle w:val="Corpodeltesto1"/>
              <w:tabs>
                <w:tab w:val="left" w:pos="8789"/>
              </w:tabs>
              <w:spacing w:line="240" w:lineRule="auto"/>
              <w:ind w:right="96"/>
              <w:jc w:val="both"/>
              <w:rPr>
                <w:rFonts w:ascii="Arial Narrow" w:hAnsi="Arial Narrow"/>
                <w:sz w:val="20"/>
              </w:rPr>
            </w:pPr>
            <w:r w:rsidRPr="00AE0E48">
              <w:rPr>
                <w:rFonts w:ascii="Arial Narrow" w:hAnsi="Arial Narrow"/>
                <w:color w:val="auto"/>
                <w:sz w:val="20"/>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E8F19B" w14:textId="77777777" w:rsidR="008C04FF" w:rsidRPr="00AE0E48" w:rsidRDefault="008C04FF">
            <w:pPr>
              <w:pStyle w:val="Corpodeltesto1"/>
              <w:tabs>
                <w:tab w:val="left" w:pos="8789"/>
              </w:tabs>
              <w:snapToGrid w:val="0"/>
              <w:spacing w:line="240" w:lineRule="auto"/>
              <w:ind w:right="96"/>
              <w:jc w:val="both"/>
              <w:rPr>
                <w:rFonts w:ascii="Arial Narrow" w:hAnsi="Arial Narrow"/>
                <w:sz w:val="20"/>
              </w:rPr>
            </w:pPr>
          </w:p>
        </w:tc>
      </w:tr>
    </w:tbl>
    <w:p w14:paraId="356846F2" w14:textId="77777777" w:rsidR="008C04FF" w:rsidRPr="00AE0E48" w:rsidRDefault="008C04FF">
      <w:pPr>
        <w:pStyle w:val="Corpodeltesto1"/>
        <w:tabs>
          <w:tab w:val="left" w:pos="8789"/>
        </w:tabs>
        <w:spacing w:line="240" w:lineRule="auto"/>
        <w:ind w:right="96"/>
        <w:jc w:val="both"/>
        <w:rPr>
          <w:rFonts w:ascii="Arial Narrow" w:hAnsi="Arial Narrow"/>
          <w:color w:val="auto"/>
          <w:sz w:val="20"/>
        </w:rPr>
      </w:pPr>
    </w:p>
    <w:p w14:paraId="7C76732C" w14:textId="77777777" w:rsidR="00C92AE2" w:rsidRPr="00AE0E48" w:rsidRDefault="00C92AE2" w:rsidP="00FE0F62">
      <w:pPr>
        <w:pStyle w:val="Corpodeltesto1"/>
        <w:tabs>
          <w:tab w:val="left" w:pos="8789"/>
        </w:tabs>
        <w:spacing w:line="360" w:lineRule="auto"/>
        <w:ind w:right="96"/>
        <w:jc w:val="both"/>
        <w:rPr>
          <w:rFonts w:ascii="Arial Narrow" w:hAnsi="Arial Narrow"/>
          <w:color w:val="auto"/>
          <w:sz w:val="20"/>
        </w:rPr>
      </w:pPr>
    </w:p>
    <w:p w14:paraId="672D6734" w14:textId="7BF1307A" w:rsidR="008C04FF" w:rsidRPr="00AE0E48" w:rsidRDefault="00D1670F" w:rsidP="00FE0F62">
      <w:pPr>
        <w:pStyle w:val="Corpodeltesto1"/>
        <w:numPr>
          <w:ilvl w:val="0"/>
          <w:numId w:val="20"/>
        </w:numPr>
        <w:tabs>
          <w:tab w:val="left" w:pos="240"/>
        </w:tabs>
        <w:spacing w:line="360" w:lineRule="auto"/>
        <w:ind w:right="96"/>
        <w:jc w:val="both"/>
        <w:rPr>
          <w:rFonts w:ascii="Arial Narrow" w:hAnsi="Arial Narrow"/>
          <w:color w:val="auto"/>
          <w:sz w:val="20"/>
        </w:rPr>
      </w:pPr>
      <w:r w:rsidRPr="00AE0E48">
        <w:rPr>
          <w:rFonts w:ascii="Arial Narrow" w:hAnsi="Arial Narrow"/>
          <w:color w:val="auto"/>
          <w:sz w:val="20"/>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AE0E48">
        <w:rPr>
          <w:rFonts w:ascii="Arial Narrow" w:hAnsi="Arial Narrow"/>
          <w:color w:val="auto"/>
          <w:sz w:val="20"/>
        </w:rPr>
        <w:t>i la stessa è stata rilasciata;</w:t>
      </w:r>
    </w:p>
    <w:p w14:paraId="521331A3" w14:textId="0DEF0E2D" w:rsidR="0023030B" w:rsidRPr="00AE0E48" w:rsidRDefault="0023030B" w:rsidP="0023030B">
      <w:pPr>
        <w:pStyle w:val="Corpodeltesto1"/>
        <w:numPr>
          <w:ilvl w:val="0"/>
          <w:numId w:val="20"/>
        </w:numPr>
        <w:tabs>
          <w:tab w:val="left" w:pos="240"/>
        </w:tabs>
        <w:spacing w:line="360" w:lineRule="auto"/>
        <w:ind w:right="96"/>
        <w:jc w:val="both"/>
        <w:rPr>
          <w:rFonts w:ascii="Arial Narrow" w:hAnsi="Arial Narrow"/>
          <w:color w:val="auto"/>
          <w:sz w:val="20"/>
        </w:rPr>
      </w:pPr>
      <w:r w:rsidRPr="00AE0E48">
        <w:rPr>
          <w:rFonts w:ascii="Arial Narrow" w:hAnsi="Arial Narrow"/>
          <w:color w:val="auto"/>
          <w:sz w:val="20"/>
        </w:rPr>
        <w:t xml:space="preserve">dichiarando di accettare che tutte le comunicazioni inerenti </w:t>
      </w:r>
      <w:proofErr w:type="gramStart"/>
      <w:r w:rsidRPr="00AE0E48">
        <w:rPr>
          <w:rFonts w:ascii="Arial Narrow" w:hAnsi="Arial Narrow"/>
          <w:color w:val="auto"/>
          <w:sz w:val="20"/>
        </w:rPr>
        <w:t>la</w:t>
      </w:r>
      <w:proofErr w:type="gramEnd"/>
      <w:r w:rsidRPr="00AE0E48">
        <w:rPr>
          <w:rFonts w:ascii="Arial Narrow" w:hAnsi="Arial Narrow"/>
          <w:color w:val="auto"/>
          <w:sz w:val="20"/>
        </w:rPr>
        <w:t xml:space="preserve"> presente procedura di gara saranno effettuate con le modalità previste dal paragrafo 2.</w:t>
      </w:r>
      <w:r w:rsidR="00FE71C4" w:rsidRPr="00AE0E48">
        <w:rPr>
          <w:rFonts w:ascii="Arial Narrow" w:hAnsi="Arial Narrow"/>
          <w:color w:val="auto"/>
          <w:sz w:val="20"/>
        </w:rPr>
        <w:t>4</w:t>
      </w:r>
      <w:r w:rsidRPr="00AE0E48">
        <w:rPr>
          <w:rFonts w:ascii="Arial Narrow" w:hAnsi="Arial Narrow"/>
          <w:color w:val="auto"/>
          <w:sz w:val="20"/>
        </w:rPr>
        <w:t xml:space="preserve"> del Disciplinare di gara; </w:t>
      </w:r>
    </w:p>
    <w:p w14:paraId="6EDDB18D" w14:textId="29F8E773" w:rsidR="0023030B" w:rsidRPr="00AE0E48" w:rsidRDefault="0023030B" w:rsidP="0023030B">
      <w:pPr>
        <w:pStyle w:val="Corpodeltesto1"/>
        <w:numPr>
          <w:ilvl w:val="0"/>
          <w:numId w:val="20"/>
        </w:numPr>
        <w:tabs>
          <w:tab w:val="left" w:pos="240"/>
        </w:tabs>
        <w:spacing w:line="360" w:lineRule="auto"/>
        <w:ind w:right="96"/>
        <w:jc w:val="both"/>
        <w:rPr>
          <w:rFonts w:ascii="Arial Narrow" w:hAnsi="Arial Narrow"/>
          <w:color w:val="auto"/>
          <w:sz w:val="20"/>
        </w:rPr>
      </w:pPr>
      <w:r w:rsidRPr="00AE0E48">
        <w:rPr>
          <w:rFonts w:ascii="Arial Narrow" w:hAnsi="Arial Narrow"/>
          <w:color w:val="auto"/>
          <w:sz w:val="20"/>
        </w:rPr>
        <w:t>dichiarando di accettare che tutte le predette comunicazioni hanno valore di notifica;</w:t>
      </w:r>
    </w:p>
    <w:p w14:paraId="53DD186C" w14:textId="77777777" w:rsidR="00004235" w:rsidRPr="00AE0E48" w:rsidRDefault="00004235" w:rsidP="00FE0F62">
      <w:pPr>
        <w:tabs>
          <w:tab w:val="left" w:pos="8789"/>
        </w:tabs>
        <w:spacing w:line="360" w:lineRule="auto"/>
        <w:ind w:left="720" w:right="96" w:hanging="284"/>
        <w:jc w:val="both"/>
        <w:rPr>
          <w:rFonts w:ascii="Arial Narrow" w:hAnsi="Arial Narrow"/>
          <w:color w:val="auto"/>
          <w:sz w:val="20"/>
        </w:rPr>
      </w:pPr>
    </w:p>
    <w:p w14:paraId="7946B319" w14:textId="77777777" w:rsidR="007E6A19" w:rsidRDefault="007E6A19" w:rsidP="00FE0F62">
      <w:pPr>
        <w:spacing w:after="240" w:line="360" w:lineRule="auto"/>
        <w:ind w:right="119"/>
        <w:jc w:val="center"/>
        <w:rPr>
          <w:rFonts w:ascii="Arial Narrow" w:hAnsi="Arial Narrow"/>
          <w:b/>
          <w:color w:val="auto"/>
          <w:sz w:val="20"/>
        </w:rPr>
      </w:pPr>
    </w:p>
    <w:p w14:paraId="63FEBB9A" w14:textId="12664A8D" w:rsidR="008C04FF" w:rsidRPr="00AE0E48" w:rsidRDefault="00D1670F" w:rsidP="00FE0F62">
      <w:pPr>
        <w:spacing w:after="240" w:line="360" w:lineRule="auto"/>
        <w:ind w:right="119"/>
        <w:jc w:val="center"/>
        <w:rPr>
          <w:rFonts w:ascii="Arial Narrow" w:hAnsi="Arial Narrow"/>
          <w:sz w:val="20"/>
        </w:rPr>
      </w:pPr>
      <w:r w:rsidRPr="00AE0E48">
        <w:rPr>
          <w:rFonts w:ascii="Arial Narrow" w:hAnsi="Arial Narrow"/>
          <w:b/>
          <w:color w:val="auto"/>
          <w:sz w:val="20"/>
        </w:rPr>
        <w:t>IN QUALITÀ DI</w:t>
      </w:r>
      <w:r w:rsidRPr="00AE0E48">
        <w:rPr>
          <w:rFonts w:ascii="Arial Narrow" w:hAnsi="Arial Narrow"/>
          <w:color w:val="auto"/>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9549"/>
      </w:tblGrid>
      <w:tr w:rsidR="000751B9" w:rsidRPr="00AE0E48" w14:paraId="468787D3" w14:textId="77777777" w:rsidTr="00D241ED">
        <w:trPr>
          <w:cantSplit/>
          <w:trHeight w:val="567"/>
        </w:trPr>
        <w:tc>
          <w:tcPr>
            <w:tcW w:w="533" w:type="dxa"/>
            <w:vAlign w:val="center"/>
          </w:tc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14:paraId="53012A46" w14:textId="77777777" w:rsidR="000751B9" w:rsidRPr="00AE0E48" w:rsidRDefault="002F4B3B" w:rsidP="00FE0F62">
            <w:pPr>
              <w:pStyle w:val="Corpodeltesto2"/>
              <w:spacing w:line="360" w:lineRule="auto"/>
              <w:rPr>
                <w:rFonts w:ascii="Arial Narrow" w:hAnsi="Arial Narrow"/>
                <w:sz w:val="20"/>
              </w:rPr>
            </w:pPr>
            <w:r w:rsidRPr="00AE0E48">
              <w:rPr>
                <w:rFonts w:ascii="Arial Narrow" w:hAnsi="Arial Narrow"/>
                <w:b/>
                <w:sz w:val="20"/>
              </w:rPr>
              <w:fldChar w:fldCharType="begin">
                <w:ffData>
                  <w:name w:val="Controllo47"/>
                  <w:enabled/>
                  <w:calcOnExit w:val="0"/>
                  <w:checkBox>
                    <w:sizeAuto/>
                    <w:default w:val="0"/>
                  </w:checkBox>
                </w:ffData>
              </w:fldChar>
            </w:r>
            <w:r w:rsidR="000751B9" w:rsidRPr="00AE0E48">
              <w:rPr>
                <w:rFonts w:ascii="Arial Narrow" w:hAnsi="Arial Narrow"/>
                <w:b/>
                <w:sz w:val="20"/>
              </w:rPr>
              <w:instrText xml:space="preserve"> FORMCHECKBOX </w:instrText>
            </w:r>
            <w:r w:rsidR="00302A83">
              <w:rPr>
                <w:rFonts w:ascii="Arial Narrow" w:hAnsi="Arial Narrow"/>
                <w:b/>
                <w:sz w:val="20"/>
              </w:rPr>
            </w:r>
            <w:r w:rsidR="00302A83">
              <w:rPr>
                <w:rFonts w:ascii="Arial Narrow" w:hAnsi="Arial Narrow"/>
                <w:b/>
                <w:sz w:val="20"/>
              </w:rPr>
              <w:fldChar w:fldCharType="separate"/>
            </w:r>
            <w:r w:rsidRPr="00AE0E48">
              <w:rPr>
                <w:rFonts w:ascii="Arial Narrow" w:hAnsi="Arial Narrow"/>
                <w:b/>
                <w:sz w:val="20"/>
              </w:rPr>
              <w:fldChar w:fldCharType="end"/>
            </w:r>
          </w:p>
        </w:tc>
        <w:tc>
          <w:tcPr>
            <w:tcW w:w="9549" w:type="dxa"/>
            <w:vAlign w:val="center"/>
          </w:tcPr>
          <w:p w14:paraId="6EBF936C" w14:textId="76023817" w:rsidR="000751B9" w:rsidRPr="00AE0E48" w:rsidRDefault="000751B9" w:rsidP="00075B59">
            <w:pPr>
              <w:pStyle w:val="Corpodeltesto2"/>
              <w:spacing w:line="360" w:lineRule="auto"/>
              <w:rPr>
                <w:rFonts w:ascii="Arial Narrow" w:hAnsi="Arial Narrow"/>
                <w:sz w:val="20"/>
              </w:rPr>
            </w:pPr>
            <w:r w:rsidRPr="00AE0E48">
              <w:rPr>
                <w:rFonts w:ascii="Arial Narrow" w:hAnsi="Arial Narrow"/>
                <w:b/>
                <w:sz w:val="20"/>
              </w:rPr>
              <w:t>Ausiliari</w:t>
            </w:r>
            <w:r w:rsidR="00075B59" w:rsidRPr="00AE0E48">
              <w:rPr>
                <w:rFonts w:ascii="Arial Narrow" w:hAnsi="Arial Narrow"/>
                <w:b/>
                <w:sz w:val="20"/>
              </w:rPr>
              <w:t>a</w:t>
            </w:r>
            <w:r w:rsidRPr="00AE0E48">
              <w:rPr>
                <w:rFonts w:ascii="Arial Narrow" w:hAnsi="Arial Narrow"/>
                <w:b/>
                <w:sz w:val="20"/>
              </w:rPr>
              <w:t xml:space="preserve"> </w:t>
            </w:r>
            <w:r w:rsidRPr="00AE0E48">
              <w:rPr>
                <w:rFonts w:ascii="Arial Narrow" w:hAnsi="Arial Narrow"/>
                <w:sz w:val="20"/>
              </w:rPr>
              <w:t>dell’operatore partecipante _________________________________________________</w:t>
            </w:r>
            <w:r w:rsidRPr="00AE0E48">
              <w:rPr>
                <w:rStyle w:val="Rimandonotaapidipagina"/>
                <w:rFonts w:ascii="Arial Narrow" w:hAnsi="Arial Narrow"/>
                <w:sz w:val="20"/>
              </w:rPr>
              <w:footnoteReference w:id="1"/>
            </w:r>
          </w:p>
        </w:tc>
      </w:tr>
    </w:tbl>
    <w:p w14:paraId="5F89943F" w14:textId="77777777" w:rsidR="00FF1DC6" w:rsidRPr="00AE0E48" w:rsidRDefault="00FF1DC6" w:rsidP="00FE0F62">
      <w:pPr>
        <w:tabs>
          <w:tab w:val="left" w:pos="8789"/>
        </w:tabs>
        <w:spacing w:line="360" w:lineRule="auto"/>
        <w:ind w:right="96"/>
        <w:jc w:val="both"/>
        <w:rPr>
          <w:rFonts w:ascii="Arial Narrow" w:hAnsi="Arial Narrow"/>
          <w:color w:val="auto"/>
          <w:sz w:val="20"/>
        </w:rPr>
      </w:pPr>
    </w:p>
    <w:p w14:paraId="3C09232F" w14:textId="626D1F47" w:rsidR="006C553B" w:rsidRPr="00AE0E48" w:rsidRDefault="00D1670F" w:rsidP="00FE0F62">
      <w:pPr>
        <w:pStyle w:val="Titolo3"/>
        <w:spacing w:before="60" w:after="60" w:line="360" w:lineRule="auto"/>
        <w:rPr>
          <w:rFonts w:ascii="Arial Narrow" w:hAnsi="Arial Narrow"/>
          <w:color w:val="auto"/>
          <w:sz w:val="20"/>
        </w:rPr>
      </w:pPr>
      <w:r w:rsidRPr="00AE0E48">
        <w:rPr>
          <w:rFonts w:ascii="Arial Narrow" w:hAnsi="Arial Narrow"/>
          <w:color w:val="auto"/>
          <w:sz w:val="20"/>
        </w:rPr>
        <w:t>D I C H I A R A</w:t>
      </w:r>
    </w:p>
    <w:p w14:paraId="0F55C009" w14:textId="77777777" w:rsidR="00D241ED" w:rsidRPr="00AE0E48" w:rsidRDefault="00D241ED" w:rsidP="00D241ED">
      <w:pPr>
        <w:pStyle w:val="Corpotesto"/>
        <w:rPr>
          <w:rFonts w:ascii="Arial Narrow" w:hAnsi="Arial Narrow"/>
          <w:sz w:val="20"/>
        </w:rPr>
      </w:pPr>
    </w:p>
    <w:p w14:paraId="758B5C96" w14:textId="3FD74EFC" w:rsidR="00FE0F62" w:rsidRPr="00AE0E48" w:rsidRDefault="00FE0F62" w:rsidP="00FE0F62">
      <w:pPr>
        <w:pStyle w:val="Corpodeltesto31"/>
        <w:numPr>
          <w:ilvl w:val="0"/>
          <w:numId w:val="21"/>
        </w:numPr>
        <w:spacing w:before="60" w:after="60" w:line="360" w:lineRule="auto"/>
        <w:ind w:hanging="357"/>
        <w:rPr>
          <w:rFonts w:ascii="Arial Narrow" w:hAnsi="Arial Narrow"/>
          <w:color w:val="auto"/>
          <w:sz w:val="20"/>
          <w:u w:val="none"/>
        </w:rPr>
      </w:pPr>
      <w:r w:rsidRPr="00AE0E48">
        <w:rPr>
          <w:rFonts w:ascii="Arial Narrow" w:hAnsi="Arial Narrow"/>
          <w:color w:val="auto"/>
          <w:sz w:val="20"/>
          <w:u w:val="none"/>
        </w:rPr>
        <w:t xml:space="preserve">di possedere - ai sensi e per gli effetti dell’art. </w:t>
      </w:r>
      <w:r w:rsidR="00427F3D" w:rsidRPr="00AE0E48">
        <w:rPr>
          <w:rFonts w:ascii="Arial Narrow" w:hAnsi="Arial Narrow"/>
          <w:color w:val="auto"/>
          <w:sz w:val="20"/>
          <w:u w:val="none"/>
        </w:rPr>
        <w:t xml:space="preserve">104 </w:t>
      </w:r>
      <w:r w:rsidRPr="00AE0E48">
        <w:rPr>
          <w:rFonts w:ascii="Arial Narrow" w:hAnsi="Arial Narrow"/>
          <w:color w:val="auto"/>
          <w:sz w:val="20"/>
          <w:u w:val="none"/>
        </w:rPr>
        <w:t>del Codice – i seguenti requisiti di carattere speciale, così come prescritti dal</w:t>
      </w:r>
      <w:r w:rsidR="006B09C7" w:rsidRPr="00AE0E48">
        <w:rPr>
          <w:rFonts w:ascii="Arial Narrow" w:hAnsi="Arial Narrow"/>
          <w:color w:val="auto"/>
          <w:sz w:val="20"/>
          <w:u w:val="none"/>
        </w:rPr>
        <w:t xml:space="preserve"> disciplinare di gara</w:t>
      </w:r>
      <w:r w:rsidRPr="00AE0E48">
        <w:rPr>
          <w:rFonts w:ascii="Arial Narrow" w:hAnsi="Arial Narrow"/>
          <w:color w:val="auto"/>
          <w:sz w:val="20"/>
          <w:u w:val="none"/>
        </w:rPr>
        <w:t>, di cui il concorrente si avvale per poter essere ammesso alla gara:</w:t>
      </w:r>
    </w:p>
    <w:p w14:paraId="0A0888A9" w14:textId="77777777" w:rsidR="00FE0F62" w:rsidRPr="00AE0E48" w:rsidRDefault="00FE0F62" w:rsidP="00FE0F62">
      <w:pPr>
        <w:pStyle w:val="Corpodeltesto31"/>
        <w:numPr>
          <w:ilvl w:val="0"/>
          <w:numId w:val="4"/>
        </w:numPr>
        <w:spacing w:before="60" w:after="60" w:line="360" w:lineRule="auto"/>
        <w:rPr>
          <w:rFonts w:ascii="Arial Narrow" w:hAnsi="Arial Narrow"/>
          <w:color w:val="auto"/>
          <w:sz w:val="20"/>
          <w:u w:val="none"/>
        </w:rPr>
      </w:pPr>
      <w:r w:rsidRPr="00AE0E48">
        <w:rPr>
          <w:rFonts w:ascii="Arial Narrow" w:hAnsi="Arial Narrow"/>
          <w:color w:val="auto"/>
          <w:sz w:val="20"/>
          <w:u w:val="none"/>
        </w:rPr>
        <w:t>___________________________________________________________________;</w:t>
      </w:r>
    </w:p>
    <w:p w14:paraId="046F82A8" w14:textId="77777777" w:rsidR="00FE0F62" w:rsidRPr="00AE0E48" w:rsidRDefault="00FE0F62" w:rsidP="00FE0F62">
      <w:pPr>
        <w:pStyle w:val="Corpodeltesto31"/>
        <w:numPr>
          <w:ilvl w:val="0"/>
          <w:numId w:val="4"/>
        </w:numPr>
        <w:spacing w:before="60" w:after="60" w:line="360" w:lineRule="auto"/>
        <w:rPr>
          <w:rFonts w:ascii="Arial Narrow" w:hAnsi="Arial Narrow"/>
          <w:color w:val="auto"/>
          <w:sz w:val="20"/>
          <w:u w:val="none"/>
        </w:rPr>
      </w:pPr>
      <w:r w:rsidRPr="00AE0E48">
        <w:rPr>
          <w:rFonts w:ascii="Arial Narrow" w:hAnsi="Arial Narrow"/>
          <w:color w:val="auto"/>
          <w:sz w:val="20"/>
          <w:u w:val="none"/>
        </w:rPr>
        <w:t>___________________________________________________________________.</w:t>
      </w:r>
    </w:p>
    <w:p w14:paraId="3778537D" w14:textId="3CACB06C" w:rsidR="00FE0F62" w:rsidRPr="00AE0E48" w:rsidRDefault="00FE0F62" w:rsidP="00FE0F62">
      <w:pPr>
        <w:pStyle w:val="Corpodeltesto31"/>
        <w:spacing w:before="60" w:after="60" w:line="360" w:lineRule="auto"/>
        <w:ind w:left="357"/>
        <w:rPr>
          <w:rFonts w:ascii="Arial Narrow" w:hAnsi="Arial Narrow"/>
          <w:color w:val="auto"/>
          <w:sz w:val="20"/>
          <w:u w:val="none"/>
        </w:rPr>
      </w:pPr>
      <w:r w:rsidRPr="00AE0E48">
        <w:rPr>
          <w:rFonts w:ascii="Arial Narrow" w:hAnsi="Arial Narrow"/>
          <w:color w:val="auto"/>
          <w:sz w:val="20"/>
          <w:u w:val="none"/>
        </w:rPr>
        <w:t xml:space="preserve">e di obbligarsi – </w:t>
      </w:r>
      <w:r w:rsidRPr="00AE0E48">
        <w:rPr>
          <w:rFonts w:ascii="Arial Narrow" w:hAnsi="Arial Narrow"/>
          <w:color w:val="auto"/>
          <w:sz w:val="20"/>
        </w:rPr>
        <w:t>in maniera incondizionata e irrevocabile</w:t>
      </w:r>
      <w:r w:rsidRPr="00AE0E48">
        <w:rPr>
          <w:rFonts w:ascii="Arial Narrow" w:hAnsi="Arial Narrow"/>
          <w:color w:val="auto"/>
          <w:sz w:val="20"/>
          <w:u w:val="none"/>
        </w:rPr>
        <w:t xml:space="preserve"> –, nei confronti del concorrente e dell’Ente Aderente, a fornire i propri requisiti di ordine speciale dei quali è carente il concorrente </w:t>
      </w:r>
      <w:proofErr w:type="spellStart"/>
      <w:r w:rsidRPr="00AE0E48">
        <w:rPr>
          <w:rFonts w:ascii="Arial Narrow" w:hAnsi="Arial Narrow"/>
          <w:color w:val="auto"/>
          <w:sz w:val="20"/>
          <w:u w:val="none"/>
        </w:rPr>
        <w:t>ausiliato</w:t>
      </w:r>
      <w:proofErr w:type="spellEnd"/>
      <w:r w:rsidRPr="00AE0E48">
        <w:rPr>
          <w:rFonts w:ascii="Arial Narrow" w:hAnsi="Arial Narrow"/>
          <w:color w:val="auto"/>
          <w:sz w:val="20"/>
          <w:u w:val="none"/>
        </w:rPr>
        <w:t xml:space="preserve"> e mettere a disposizione le risorse necessarie per tutta la durata del contratto, nei modi e nei limiti stabiliti dall’art. </w:t>
      </w:r>
      <w:r w:rsidR="00427F3D" w:rsidRPr="00AE0E48">
        <w:rPr>
          <w:rFonts w:ascii="Arial Narrow" w:hAnsi="Arial Narrow"/>
          <w:color w:val="auto"/>
          <w:sz w:val="20"/>
          <w:u w:val="none"/>
        </w:rPr>
        <w:t xml:space="preserve">104 </w:t>
      </w:r>
      <w:r w:rsidRPr="00AE0E48">
        <w:rPr>
          <w:rFonts w:ascii="Arial Narrow" w:hAnsi="Arial Narrow"/>
          <w:color w:val="auto"/>
          <w:sz w:val="20"/>
          <w:u w:val="none"/>
        </w:rPr>
        <w:t xml:space="preserve">del D. Lgs. n. </w:t>
      </w:r>
      <w:r w:rsidR="00427F3D" w:rsidRPr="00AE0E48">
        <w:rPr>
          <w:rFonts w:ascii="Arial Narrow" w:hAnsi="Arial Narrow"/>
          <w:color w:val="auto"/>
          <w:sz w:val="20"/>
          <w:u w:val="none"/>
        </w:rPr>
        <w:t>36/2023</w:t>
      </w:r>
      <w:r w:rsidRPr="00AE0E48">
        <w:rPr>
          <w:rFonts w:ascii="Arial Narrow" w:hAnsi="Arial Narrow"/>
          <w:color w:val="auto"/>
          <w:sz w:val="20"/>
          <w:u w:val="none"/>
        </w:rPr>
        <w:t>, rendendosi inoltre responsabile in solido con il concorrente nei confronti dello stesso Ente Aderente, in relazione alle prestazioni oggetto del contratto;</w:t>
      </w:r>
    </w:p>
    <w:p w14:paraId="71F85CC0" w14:textId="77777777" w:rsidR="00F1382B" w:rsidRPr="00AE0E48" w:rsidRDefault="00F1382B" w:rsidP="00FE0F62">
      <w:pPr>
        <w:spacing w:before="60" w:after="60" w:line="360" w:lineRule="auto"/>
        <w:jc w:val="both"/>
        <w:rPr>
          <w:rFonts w:ascii="Arial Narrow" w:hAnsi="Arial Narrow"/>
          <w:color w:val="auto"/>
          <w:sz w:val="20"/>
        </w:rPr>
      </w:pPr>
    </w:p>
    <w:p w14:paraId="600B34CC" w14:textId="6C4419E9" w:rsidR="00403D61" w:rsidRPr="00AE0E48" w:rsidRDefault="002356BD" w:rsidP="00FE0F62">
      <w:pPr>
        <w:pStyle w:val="Corpodeltesto31"/>
        <w:numPr>
          <w:ilvl w:val="0"/>
          <w:numId w:val="21"/>
        </w:numPr>
        <w:spacing w:before="60" w:after="60" w:line="360" w:lineRule="auto"/>
        <w:rPr>
          <w:rFonts w:ascii="Arial Narrow" w:hAnsi="Arial Narrow"/>
          <w:color w:val="auto"/>
          <w:sz w:val="20"/>
          <w:u w:val="none"/>
        </w:rPr>
      </w:pPr>
      <w:r w:rsidRPr="00AE0E48">
        <w:rPr>
          <w:rFonts w:ascii="Arial Narrow" w:hAnsi="Arial Narrow"/>
          <w:color w:val="auto"/>
          <w:sz w:val="20"/>
          <w:u w:val="none"/>
        </w:rPr>
        <w:t>di non partecipare</w:t>
      </w:r>
      <w:r w:rsidR="003F3481" w:rsidRPr="00AE0E48">
        <w:rPr>
          <w:rFonts w:ascii="Arial Narrow" w:hAnsi="Arial Narrow"/>
          <w:color w:val="auto"/>
          <w:sz w:val="20"/>
          <w:u w:val="none"/>
        </w:rPr>
        <w:t xml:space="preserve"> </w:t>
      </w:r>
      <w:r w:rsidRPr="00AE0E48">
        <w:rPr>
          <w:rFonts w:ascii="Arial Narrow" w:hAnsi="Arial Narrow"/>
          <w:color w:val="auto"/>
          <w:sz w:val="20"/>
          <w:u w:val="none"/>
        </w:rPr>
        <w:t>al</w:t>
      </w:r>
      <w:r w:rsidR="00926E89" w:rsidRPr="00AE0E48">
        <w:rPr>
          <w:rFonts w:ascii="Arial Narrow" w:hAnsi="Arial Narrow"/>
          <w:color w:val="auto"/>
          <w:sz w:val="20"/>
          <w:u w:val="none"/>
        </w:rPr>
        <w:t xml:space="preserve">la </w:t>
      </w:r>
      <w:r w:rsidR="0035546C" w:rsidRPr="00AE0E48">
        <w:rPr>
          <w:rFonts w:ascii="Arial Narrow" w:hAnsi="Arial Narrow"/>
          <w:color w:val="auto"/>
          <w:sz w:val="20"/>
          <w:u w:val="none"/>
        </w:rPr>
        <w:t xml:space="preserve">presente </w:t>
      </w:r>
      <w:r w:rsidRPr="00AE0E48">
        <w:rPr>
          <w:rFonts w:ascii="Arial Narrow" w:hAnsi="Arial Narrow"/>
          <w:color w:val="auto"/>
          <w:sz w:val="20"/>
          <w:u w:val="none"/>
        </w:rPr>
        <w:t>gara, né in forma singola, né in forma di raggruppamento o consorzio, né in qualità di ausiliario di altro soggetto concorrente;</w:t>
      </w:r>
    </w:p>
    <w:p w14:paraId="6A02812A" w14:textId="77777777" w:rsidR="00F1382B" w:rsidRPr="00AE0E48" w:rsidRDefault="00F1382B" w:rsidP="00FE0F62">
      <w:pPr>
        <w:pStyle w:val="Corpodeltesto31"/>
        <w:spacing w:before="60" w:after="60" w:line="360" w:lineRule="auto"/>
        <w:ind w:left="3"/>
        <w:rPr>
          <w:rFonts w:ascii="Arial Narrow" w:hAnsi="Arial Narrow"/>
          <w:color w:val="auto"/>
          <w:sz w:val="20"/>
          <w:u w:val="none"/>
        </w:rPr>
      </w:pPr>
    </w:p>
    <w:p w14:paraId="7DB296BB" w14:textId="2B6295B5" w:rsidR="007A450B" w:rsidRPr="00AE0E48" w:rsidRDefault="007A450B" w:rsidP="007A450B">
      <w:pPr>
        <w:pStyle w:val="Paragrafoelenco10"/>
        <w:numPr>
          <w:ilvl w:val="0"/>
          <w:numId w:val="21"/>
        </w:numPr>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98, comma 3, lett. b)</w:t>
      </w:r>
      <w:r w:rsidRPr="00AE0E48">
        <w:rPr>
          <w:rFonts w:ascii="Arial Narrow" w:hAnsi="Arial Narrow"/>
          <w:color w:val="auto"/>
          <w:sz w:val="20"/>
          <w:szCs w:val="20"/>
          <w:u w:val="single"/>
        </w:rPr>
        <w:t xml:space="preserve"> </w:t>
      </w:r>
      <w:r w:rsidRPr="00AE0E48">
        <w:rPr>
          <w:rFonts w:ascii="Arial Narrow" w:hAnsi="Arial Narrow"/>
          <w:i/>
          <w:color w:val="auto"/>
          <w:sz w:val="20"/>
          <w:szCs w:val="20"/>
          <w:u w:val="single"/>
        </w:rPr>
        <w:t>del Codice</w:t>
      </w:r>
      <w:r w:rsidRPr="00AE0E48">
        <w:rPr>
          <w:rFonts w:ascii="Arial Narrow" w:hAnsi="Arial Narrow"/>
          <w:color w:val="auto"/>
          <w:sz w:val="20"/>
          <w:szCs w:val="20"/>
        </w:rPr>
        <w:t xml:space="preserve">) </w:t>
      </w:r>
    </w:p>
    <w:p w14:paraId="474D7154" w14:textId="77777777" w:rsidR="007A450B" w:rsidRPr="00AE0E48" w:rsidRDefault="007A450B" w:rsidP="007A450B">
      <w:pPr>
        <w:pStyle w:val="Paragrafoelenco10"/>
        <w:ind w:left="0"/>
        <w:jc w:val="both"/>
        <w:rPr>
          <w:rFonts w:ascii="Arial Narrow" w:hAnsi="Arial Narrow"/>
          <w:color w:val="auto"/>
          <w:sz w:val="20"/>
          <w:szCs w:val="20"/>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7A450B" w:rsidRPr="00AE0E48" w14:paraId="64F42627" w14:textId="77777777" w:rsidTr="00712421">
        <w:trPr>
          <w:cantSplit/>
          <w:trHeight w:val="397"/>
        </w:trPr>
        <w:tc>
          <w:tcPr>
            <w:tcW w:w="5340" w:type="dxa"/>
            <w:shd w:val="clear" w:color="auto" w:fill="F2F2F2" w:themeFill="background1" w:themeFillShade="F2"/>
            <w:vAlign w:val="center"/>
          </w:tcPr>
          <w:p w14:paraId="010184DA" w14:textId="77777777" w:rsidR="007A450B" w:rsidRPr="00AE0E48" w:rsidRDefault="007A450B" w:rsidP="00712421">
            <w:pPr>
              <w:jc w:val="both"/>
              <w:rPr>
                <w:rFonts w:ascii="Arial Narrow" w:hAnsi="Arial Narrow"/>
                <w:b/>
                <w:bCs/>
                <w:spacing w:val="-4"/>
                <w:sz w:val="20"/>
              </w:rPr>
            </w:pPr>
            <w:r w:rsidRPr="00AE0E48">
              <w:rPr>
                <w:rFonts w:ascii="Arial Narrow" w:hAnsi="Arial Narrow" w:cs="Calibri"/>
                <w:b/>
                <w:spacing w:val="-4"/>
                <w:sz w:val="20"/>
              </w:rPr>
              <w:t>L'operatore economico si è reso colpevole delle fattispecie di cui all’art. 98</w:t>
            </w:r>
            <w:r w:rsidRPr="00AE0E48">
              <w:rPr>
                <w:rFonts w:ascii="Arial Narrow" w:hAnsi="Arial Narrow"/>
                <w:i/>
                <w:color w:val="auto"/>
                <w:sz w:val="20"/>
              </w:rPr>
              <w:t xml:space="preserve">, </w:t>
            </w:r>
            <w:r w:rsidRPr="00AE0E48">
              <w:rPr>
                <w:rFonts w:ascii="Arial Narrow" w:hAnsi="Arial Narrow" w:cs="Calibri"/>
                <w:b/>
                <w:spacing w:val="-4"/>
                <w:sz w:val="20"/>
              </w:rPr>
              <w:t>comma 3, lett. b) del Codice?</w:t>
            </w:r>
          </w:p>
        </w:tc>
        <w:tc>
          <w:tcPr>
            <w:tcW w:w="2198" w:type="dxa"/>
            <w:vAlign w:val="center"/>
          </w:tcPr>
          <w:p w14:paraId="325250CD"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vAlign w:val="center"/>
          </w:tcPr>
          <w:p w14:paraId="1AF28565"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6D77CCA3" w14:textId="77777777" w:rsidTr="00712421">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0568A00B" w14:textId="77777777" w:rsidR="007A450B" w:rsidRPr="00AE0E48" w:rsidRDefault="007A450B" w:rsidP="00712421">
            <w:pPr>
              <w:autoSpaceDE w:val="0"/>
              <w:autoSpaceDN w:val="0"/>
              <w:adjustRightInd w:val="0"/>
              <w:jc w:val="both"/>
              <w:rPr>
                <w:rFonts w:ascii="Arial Narrow" w:hAnsi="Arial Narrow" w:cs="Calibri"/>
                <w:b/>
                <w:sz w:val="20"/>
              </w:rPr>
            </w:pPr>
            <w:r w:rsidRPr="00AE0E48">
              <w:rPr>
                <w:rFonts w:ascii="Arial Narrow" w:hAnsi="Arial Narrow" w:cs="Calibri"/>
                <w:b/>
                <w:sz w:val="20"/>
              </w:rPr>
              <w:t>In caso affermativo fornire informazioni dettagliate, specificando nel dettaglio la sanzione ricevuta e la data in cui è stata comminata:</w:t>
            </w:r>
          </w:p>
        </w:tc>
        <w:tc>
          <w:tcPr>
            <w:tcW w:w="4474" w:type="dxa"/>
            <w:gridSpan w:val="2"/>
            <w:tcBorders>
              <w:top w:val="dotted" w:sz="4" w:space="0" w:color="auto"/>
              <w:bottom w:val="dotted" w:sz="4" w:space="0" w:color="auto"/>
            </w:tcBorders>
            <w:vAlign w:val="center"/>
          </w:tcPr>
          <w:p w14:paraId="19D07727" w14:textId="77777777" w:rsidR="007A450B" w:rsidRPr="00AE0E48" w:rsidRDefault="007A450B" w:rsidP="00712421">
            <w:pPr>
              <w:jc w:val="center"/>
              <w:rPr>
                <w:rFonts w:ascii="Arial Narrow" w:hAnsi="Arial Narrow" w:cs="Calibri"/>
                <w:b/>
                <w:sz w:val="20"/>
              </w:rPr>
            </w:pPr>
          </w:p>
        </w:tc>
      </w:tr>
      <w:tr w:rsidR="007A450B" w:rsidRPr="00AE0E48" w14:paraId="3DF9FFB5" w14:textId="77777777" w:rsidTr="00712421">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27F26F45" w14:textId="77777777" w:rsidR="007A450B" w:rsidRPr="00AE0E48" w:rsidRDefault="007A450B" w:rsidP="00712421">
            <w:pPr>
              <w:jc w:val="both"/>
              <w:rPr>
                <w:rFonts w:ascii="Arial Narrow" w:hAnsi="Arial Narrow"/>
                <w:b/>
                <w:bCs/>
                <w:sz w:val="20"/>
              </w:rPr>
            </w:pPr>
            <w:r w:rsidRPr="00AE0E48">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1AA36CD5"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0A92D4CA"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1042F39B"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3AD390AE" w14:textId="77777777" w:rsidR="007A450B" w:rsidRPr="00AE0E48" w:rsidRDefault="007A450B" w:rsidP="00712421">
            <w:pPr>
              <w:rPr>
                <w:rFonts w:ascii="Arial Narrow" w:hAnsi="Arial Narrow" w:cs="Calibri"/>
                <w:b/>
                <w:sz w:val="20"/>
              </w:rPr>
            </w:pPr>
            <w:r w:rsidRPr="00AE0E48">
              <w:rPr>
                <w:rFonts w:ascii="Arial Narrow" w:hAnsi="Arial Narrow" w:cs="Calibri"/>
                <w:b/>
                <w:sz w:val="20"/>
              </w:rPr>
              <w:t>In caso affermativo, indicare:</w:t>
            </w:r>
          </w:p>
        </w:tc>
        <w:tc>
          <w:tcPr>
            <w:tcW w:w="4474" w:type="dxa"/>
            <w:gridSpan w:val="2"/>
            <w:tcBorders>
              <w:top w:val="dotted" w:sz="4" w:space="0" w:color="auto"/>
              <w:bottom w:val="dotted" w:sz="4" w:space="0" w:color="auto"/>
            </w:tcBorders>
            <w:vAlign w:val="center"/>
          </w:tcPr>
          <w:p w14:paraId="61623974" w14:textId="77777777" w:rsidR="007A450B" w:rsidRPr="00AE0E48" w:rsidRDefault="007A450B" w:rsidP="00712421">
            <w:pPr>
              <w:rPr>
                <w:rFonts w:ascii="Arial Narrow" w:hAnsi="Arial Narrow" w:cs="Calibri"/>
                <w:b/>
                <w:sz w:val="20"/>
              </w:rPr>
            </w:pPr>
          </w:p>
        </w:tc>
      </w:tr>
      <w:tr w:rsidR="007A450B" w:rsidRPr="00AE0E48" w14:paraId="4A0FFF99"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73883A54" w14:textId="77777777" w:rsidR="007A450B" w:rsidRPr="00AE0E48" w:rsidRDefault="007A450B" w:rsidP="00712421">
            <w:pPr>
              <w:ind w:left="254" w:hanging="254"/>
              <w:rPr>
                <w:rFonts w:ascii="Arial Narrow" w:hAnsi="Arial Narrow" w:cs="Calibri"/>
                <w:sz w:val="20"/>
              </w:rPr>
            </w:pPr>
            <w:r w:rsidRPr="00AE0E48">
              <w:rPr>
                <w:rFonts w:ascii="Arial Narrow" w:hAnsi="Arial Narrow" w:cs="Calibri"/>
                <w:sz w:val="20"/>
              </w:rPr>
              <w:t>1) L’operatore economico:</w:t>
            </w:r>
          </w:p>
        </w:tc>
        <w:tc>
          <w:tcPr>
            <w:tcW w:w="4474" w:type="dxa"/>
            <w:gridSpan w:val="2"/>
            <w:tcBorders>
              <w:top w:val="dotted" w:sz="4" w:space="0" w:color="auto"/>
              <w:bottom w:val="dotted" w:sz="4" w:space="0" w:color="auto"/>
            </w:tcBorders>
            <w:vAlign w:val="center"/>
          </w:tcPr>
          <w:p w14:paraId="4C328B1F" w14:textId="77777777" w:rsidR="007A450B" w:rsidRPr="00AE0E48" w:rsidRDefault="007A450B" w:rsidP="00712421">
            <w:pPr>
              <w:jc w:val="center"/>
              <w:rPr>
                <w:rFonts w:ascii="Arial Narrow" w:hAnsi="Arial Narrow" w:cs="Calibri"/>
                <w:b/>
                <w:sz w:val="20"/>
              </w:rPr>
            </w:pPr>
          </w:p>
        </w:tc>
      </w:tr>
      <w:tr w:rsidR="007A450B" w:rsidRPr="00AE0E48" w14:paraId="4B700B4E"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62CD7A87"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7FE28719"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3065C62A"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64CB76BB"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246E8535"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3EF8FBE0"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70E38E00"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37E99431" w14:textId="77777777" w:rsidTr="007124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6C96D0F4" w14:textId="77777777" w:rsidR="007A450B" w:rsidRPr="00AE0E48" w:rsidRDefault="007A450B" w:rsidP="00712421">
            <w:pPr>
              <w:ind w:left="254" w:hanging="254"/>
              <w:rPr>
                <w:rFonts w:ascii="Arial Narrow" w:hAnsi="Arial Narrow" w:cs="Calibri"/>
                <w:sz w:val="20"/>
              </w:rPr>
            </w:pPr>
            <w:r w:rsidRPr="00AE0E48">
              <w:rPr>
                <w:rFonts w:ascii="Arial Narrow" w:hAnsi="Arial Narrow" w:cs="Calibri"/>
                <w:sz w:val="20"/>
              </w:rPr>
              <w:t>2)</w:t>
            </w:r>
            <w:r w:rsidRPr="00AE0E48">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70DB057E"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tcPr>
          <w:p w14:paraId="1D6E9F7F"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45E89710" w14:textId="77777777" w:rsidTr="00712421">
        <w:trPr>
          <w:cantSplit/>
          <w:trHeight w:val="397"/>
        </w:trPr>
        <w:tc>
          <w:tcPr>
            <w:tcW w:w="5340" w:type="dxa"/>
            <w:tcBorders>
              <w:top w:val="dotted" w:sz="4" w:space="0" w:color="auto"/>
            </w:tcBorders>
            <w:shd w:val="clear" w:color="auto" w:fill="F2F2F2" w:themeFill="background1" w:themeFillShade="F2"/>
            <w:vAlign w:val="center"/>
          </w:tcPr>
          <w:p w14:paraId="16E6F977" w14:textId="77777777" w:rsidR="007A450B" w:rsidRPr="00AE0E48" w:rsidRDefault="007A450B" w:rsidP="00712421">
            <w:pPr>
              <w:jc w:val="both"/>
              <w:rPr>
                <w:rFonts w:ascii="Arial Narrow" w:hAnsi="Arial Narrow" w:cs="Calibri"/>
                <w:sz w:val="20"/>
              </w:rPr>
            </w:pPr>
            <w:r w:rsidRPr="00AE0E48">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35FCFFA8" w14:textId="77777777" w:rsidR="007A450B" w:rsidRPr="00AE0E48" w:rsidRDefault="007A450B" w:rsidP="00712421">
            <w:pPr>
              <w:spacing w:before="120" w:after="120"/>
              <w:rPr>
                <w:rFonts w:ascii="Arial Narrow" w:hAnsi="Arial Narrow" w:cs="Calibri"/>
                <w:b/>
                <w:sz w:val="20"/>
              </w:rPr>
            </w:pPr>
          </w:p>
        </w:tc>
      </w:tr>
    </w:tbl>
    <w:p w14:paraId="06F82226" w14:textId="77777777" w:rsidR="007A450B" w:rsidRPr="00AE0E48" w:rsidRDefault="007A450B" w:rsidP="007A450B">
      <w:pPr>
        <w:pStyle w:val="Paragrafoelenco10"/>
        <w:ind w:left="0"/>
        <w:jc w:val="both"/>
        <w:rPr>
          <w:rFonts w:ascii="Arial Narrow" w:hAnsi="Arial Narrow"/>
          <w:color w:val="auto"/>
          <w:sz w:val="20"/>
          <w:szCs w:val="20"/>
        </w:rPr>
      </w:pPr>
    </w:p>
    <w:p w14:paraId="7842BD67" w14:textId="77777777" w:rsidR="007A450B" w:rsidRPr="00AE0E48" w:rsidRDefault="007A450B" w:rsidP="007A450B">
      <w:pPr>
        <w:pStyle w:val="Paragrafoelenco10"/>
        <w:ind w:left="0"/>
        <w:jc w:val="both"/>
        <w:rPr>
          <w:rFonts w:ascii="Arial Narrow" w:hAnsi="Arial Narrow"/>
          <w:color w:val="auto"/>
          <w:sz w:val="20"/>
          <w:szCs w:val="20"/>
        </w:rPr>
      </w:pPr>
    </w:p>
    <w:p w14:paraId="33692210" w14:textId="1E63972D" w:rsidR="007A450B" w:rsidRPr="00AE0E48" w:rsidRDefault="007A450B" w:rsidP="007A450B">
      <w:pPr>
        <w:pStyle w:val="Paragrafoelenco10"/>
        <w:numPr>
          <w:ilvl w:val="0"/>
          <w:numId w:val="21"/>
        </w:numPr>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98, comma 3, lett. c)</w:t>
      </w:r>
      <w:r w:rsidRPr="00AE0E48">
        <w:rPr>
          <w:rFonts w:ascii="Arial Narrow" w:hAnsi="Arial Narrow"/>
          <w:color w:val="auto"/>
          <w:sz w:val="20"/>
          <w:szCs w:val="20"/>
          <w:u w:val="single"/>
        </w:rPr>
        <w:t xml:space="preserve"> </w:t>
      </w:r>
      <w:r w:rsidRPr="00AE0E48">
        <w:rPr>
          <w:rFonts w:ascii="Arial Narrow" w:hAnsi="Arial Narrow"/>
          <w:i/>
          <w:color w:val="auto"/>
          <w:sz w:val="20"/>
          <w:szCs w:val="20"/>
          <w:u w:val="single"/>
        </w:rPr>
        <w:t>del Codice</w:t>
      </w:r>
      <w:r w:rsidRPr="00AE0E48">
        <w:rPr>
          <w:rFonts w:ascii="Arial Narrow" w:hAnsi="Arial Narrow"/>
          <w:color w:val="auto"/>
          <w:sz w:val="20"/>
          <w:szCs w:val="20"/>
        </w:rPr>
        <w:t xml:space="preserve">) </w:t>
      </w:r>
    </w:p>
    <w:p w14:paraId="634C8D36" w14:textId="77777777" w:rsidR="007A450B" w:rsidRPr="00AE0E48" w:rsidRDefault="007A450B" w:rsidP="007A450B">
      <w:pPr>
        <w:tabs>
          <w:tab w:val="left" w:pos="284"/>
        </w:tabs>
        <w:rPr>
          <w:rFonts w:ascii="Arial Narrow" w:hAnsi="Arial Narrow"/>
          <w:color w:val="auto"/>
          <w:sz w:val="20"/>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7A450B" w:rsidRPr="00AE0E48" w14:paraId="67C449C8" w14:textId="77777777" w:rsidTr="00712421">
        <w:trPr>
          <w:trHeight w:val="397"/>
        </w:trPr>
        <w:tc>
          <w:tcPr>
            <w:tcW w:w="5340" w:type="dxa"/>
            <w:shd w:val="clear" w:color="auto" w:fill="F2F2F2" w:themeFill="background1" w:themeFillShade="F2"/>
            <w:vAlign w:val="center"/>
          </w:tcPr>
          <w:p w14:paraId="0AD242D0" w14:textId="77777777" w:rsidR="007A450B" w:rsidRPr="00AE0E48" w:rsidRDefault="007A450B" w:rsidP="00712421">
            <w:pPr>
              <w:jc w:val="both"/>
              <w:rPr>
                <w:rFonts w:ascii="Arial Narrow" w:hAnsi="Arial Narrow"/>
                <w:b/>
                <w:bCs/>
                <w:spacing w:val="-4"/>
                <w:sz w:val="20"/>
              </w:rPr>
            </w:pPr>
            <w:r w:rsidRPr="00AE0E48">
              <w:rPr>
                <w:rFonts w:ascii="Arial Narrow" w:hAnsi="Arial Narrow" w:cs="Calibri"/>
                <w:b/>
                <w:spacing w:val="-4"/>
                <w:sz w:val="20"/>
              </w:rPr>
              <w:t>L'operatore economico si è reso colpevole delle fattispecie di cui all’art. 98</w:t>
            </w:r>
            <w:r w:rsidRPr="00AE0E48">
              <w:rPr>
                <w:rFonts w:ascii="Arial Narrow" w:hAnsi="Arial Narrow"/>
                <w:i/>
                <w:color w:val="auto"/>
                <w:sz w:val="20"/>
              </w:rPr>
              <w:t xml:space="preserve">, </w:t>
            </w:r>
            <w:r w:rsidRPr="00AE0E48">
              <w:rPr>
                <w:rFonts w:ascii="Arial Narrow" w:hAnsi="Arial Narrow" w:cs="Calibri"/>
                <w:b/>
                <w:spacing w:val="-4"/>
                <w:sz w:val="20"/>
              </w:rPr>
              <w:t>comma 3, lett. c) del Codice?</w:t>
            </w:r>
          </w:p>
        </w:tc>
        <w:tc>
          <w:tcPr>
            <w:tcW w:w="2198" w:type="dxa"/>
            <w:vAlign w:val="center"/>
          </w:tcPr>
          <w:p w14:paraId="3F59D225"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vAlign w:val="center"/>
          </w:tcPr>
          <w:p w14:paraId="73DFB233"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773F99C2" w14:textId="77777777" w:rsidTr="00712421">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704F7637" w14:textId="77777777" w:rsidR="007A450B" w:rsidRPr="00AE0E48" w:rsidRDefault="007A450B" w:rsidP="00712421">
            <w:pPr>
              <w:autoSpaceDE w:val="0"/>
              <w:autoSpaceDN w:val="0"/>
              <w:adjustRightInd w:val="0"/>
              <w:jc w:val="both"/>
              <w:rPr>
                <w:rFonts w:ascii="Arial Narrow" w:hAnsi="Arial Narrow" w:cs="Calibri"/>
                <w:b/>
                <w:sz w:val="20"/>
              </w:rPr>
            </w:pPr>
            <w:r w:rsidRPr="00AE0E48">
              <w:rPr>
                <w:rFonts w:ascii="Arial Narrow" w:hAnsi="Arial Narrow" w:cs="Calibri"/>
                <w:b/>
                <w:sz w:val="20"/>
              </w:rPr>
              <w:lastRenderedPageBreak/>
              <w:t>In caso affermativo fornire informazioni dettagliate, specificando nel dettaglio la sanzione ricevuta e la data in cui è stata comminata:</w:t>
            </w:r>
          </w:p>
        </w:tc>
        <w:tc>
          <w:tcPr>
            <w:tcW w:w="4474" w:type="dxa"/>
            <w:gridSpan w:val="2"/>
            <w:tcBorders>
              <w:top w:val="dotted" w:sz="4" w:space="0" w:color="auto"/>
              <w:bottom w:val="dotted" w:sz="4" w:space="0" w:color="auto"/>
            </w:tcBorders>
            <w:vAlign w:val="center"/>
          </w:tcPr>
          <w:p w14:paraId="3376FFC9" w14:textId="77777777" w:rsidR="007A450B" w:rsidRPr="00AE0E48" w:rsidRDefault="007A450B" w:rsidP="00712421">
            <w:pPr>
              <w:jc w:val="center"/>
              <w:rPr>
                <w:rFonts w:ascii="Arial Narrow" w:hAnsi="Arial Narrow" w:cs="Calibri"/>
                <w:b/>
                <w:sz w:val="20"/>
              </w:rPr>
            </w:pPr>
          </w:p>
        </w:tc>
      </w:tr>
      <w:tr w:rsidR="007A450B" w:rsidRPr="00AE0E48" w14:paraId="3F6D56E8" w14:textId="77777777" w:rsidTr="00712421">
        <w:trPr>
          <w:trHeight w:val="454"/>
        </w:trPr>
        <w:tc>
          <w:tcPr>
            <w:tcW w:w="5340" w:type="dxa"/>
            <w:tcBorders>
              <w:top w:val="dotted" w:sz="4" w:space="0" w:color="auto"/>
              <w:bottom w:val="dotted" w:sz="4" w:space="0" w:color="auto"/>
            </w:tcBorders>
            <w:shd w:val="clear" w:color="auto" w:fill="F2F2F2" w:themeFill="background1" w:themeFillShade="F2"/>
            <w:vAlign w:val="center"/>
          </w:tcPr>
          <w:p w14:paraId="5DFA9C37" w14:textId="77777777" w:rsidR="007A450B" w:rsidRPr="00AE0E48" w:rsidRDefault="007A450B" w:rsidP="00712421">
            <w:pPr>
              <w:jc w:val="both"/>
              <w:rPr>
                <w:rFonts w:ascii="Arial Narrow" w:hAnsi="Arial Narrow"/>
                <w:b/>
                <w:bCs/>
                <w:sz w:val="20"/>
              </w:rPr>
            </w:pPr>
            <w:r w:rsidRPr="00AE0E48">
              <w:rPr>
                <w:rFonts w:ascii="Arial Narrow" w:hAnsi="Arial Narrow" w:cs="Calibri"/>
                <w:b/>
                <w:sz w:val="20"/>
              </w:rPr>
              <w:t>In caso affermativo, ha adottato misure di autodisciplina?</w:t>
            </w:r>
          </w:p>
        </w:tc>
        <w:tc>
          <w:tcPr>
            <w:tcW w:w="2198" w:type="dxa"/>
            <w:tcBorders>
              <w:top w:val="dotted" w:sz="4" w:space="0" w:color="auto"/>
              <w:bottom w:val="dotted" w:sz="4" w:space="0" w:color="auto"/>
              <w:right w:val="nil"/>
            </w:tcBorders>
            <w:vAlign w:val="center"/>
          </w:tcPr>
          <w:p w14:paraId="7247C3D1"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463020F6"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4EEF16D3"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60ABDE71" w14:textId="77777777" w:rsidR="007A450B" w:rsidRPr="00AE0E48" w:rsidRDefault="007A450B" w:rsidP="00712421">
            <w:pPr>
              <w:rPr>
                <w:rFonts w:ascii="Arial Narrow" w:hAnsi="Arial Narrow" w:cs="Calibri"/>
                <w:b/>
                <w:sz w:val="20"/>
              </w:rPr>
            </w:pPr>
            <w:r w:rsidRPr="00AE0E48">
              <w:rPr>
                <w:rFonts w:ascii="Arial Narrow" w:hAnsi="Arial Narrow" w:cs="Calibri"/>
                <w:b/>
                <w:sz w:val="20"/>
              </w:rPr>
              <w:t>In caso affermativo, indicare:</w:t>
            </w:r>
          </w:p>
        </w:tc>
        <w:tc>
          <w:tcPr>
            <w:tcW w:w="4474" w:type="dxa"/>
            <w:gridSpan w:val="2"/>
            <w:tcBorders>
              <w:top w:val="dotted" w:sz="4" w:space="0" w:color="auto"/>
              <w:bottom w:val="dotted" w:sz="4" w:space="0" w:color="auto"/>
            </w:tcBorders>
            <w:vAlign w:val="center"/>
          </w:tcPr>
          <w:p w14:paraId="3C817EED" w14:textId="77777777" w:rsidR="007A450B" w:rsidRPr="00AE0E48" w:rsidRDefault="007A450B" w:rsidP="00712421">
            <w:pPr>
              <w:rPr>
                <w:rFonts w:ascii="Arial Narrow" w:hAnsi="Arial Narrow" w:cs="Calibri"/>
                <w:b/>
                <w:sz w:val="20"/>
              </w:rPr>
            </w:pPr>
          </w:p>
        </w:tc>
      </w:tr>
      <w:tr w:rsidR="007A450B" w:rsidRPr="00AE0E48" w14:paraId="52919BCD"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54B767E" w14:textId="77777777" w:rsidR="007A450B" w:rsidRPr="00AE0E48" w:rsidRDefault="007A450B" w:rsidP="00712421">
            <w:pPr>
              <w:ind w:left="254" w:hanging="254"/>
              <w:rPr>
                <w:rFonts w:ascii="Arial Narrow" w:hAnsi="Arial Narrow" w:cs="Calibri"/>
                <w:sz w:val="20"/>
              </w:rPr>
            </w:pPr>
            <w:r w:rsidRPr="00AE0E48">
              <w:rPr>
                <w:rFonts w:ascii="Arial Narrow" w:hAnsi="Arial Narrow" w:cs="Calibri"/>
                <w:sz w:val="20"/>
              </w:rPr>
              <w:t>1) L’operatore economico:</w:t>
            </w:r>
          </w:p>
        </w:tc>
        <w:tc>
          <w:tcPr>
            <w:tcW w:w="4474" w:type="dxa"/>
            <w:gridSpan w:val="2"/>
            <w:tcBorders>
              <w:top w:val="dotted" w:sz="4" w:space="0" w:color="auto"/>
              <w:bottom w:val="dotted" w:sz="4" w:space="0" w:color="auto"/>
            </w:tcBorders>
            <w:vAlign w:val="center"/>
          </w:tcPr>
          <w:p w14:paraId="7B0D9171" w14:textId="77777777" w:rsidR="007A450B" w:rsidRPr="00AE0E48" w:rsidRDefault="007A450B" w:rsidP="00712421">
            <w:pPr>
              <w:jc w:val="center"/>
              <w:rPr>
                <w:rFonts w:ascii="Arial Narrow" w:hAnsi="Arial Narrow" w:cs="Calibri"/>
                <w:b/>
                <w:sz w:val="20"/>
              </w:rPr>
            </w:pPr>
          </w:p>
        </w:tc>
      </w:tr>
      <w:tr w:rsidR="007A450B" w:rsidRPr="00AE0E48" w14:paraId="3B3A4AD4"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3712FC23"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ha risarcito interamente il danno?</w:t>
            </w:r>
          </w:p>
        </w:tc>
        <w:tc>
          <w:tcPr>
            <w:tcW w:w="2198" w:type="dxa"/>
            <w:tcBorders>
              <w:top w:val="dotted" w:sz="4" w:space="0" w:color="auto"/>
              <w:bottom w:val="dotted" w:sz="4" w:space="0" w:color="auto"/>
              <w:right w:val="nil"/>
            </w:tcBorders>
            <w:vAlign w:val="center"/>
          </w:tcPr>
          <w:p w14:paraId="6E5F9D6F"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6527998B"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289102CF"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46557EFB" w14:textId="77777777" w:rsidR="007A450B" w:rsidRPr="00AE0E48" w:rsidRDefault="007A450B" w:rsidP="00712421">
            <w:pPr>
              <w:ind w:left="537" w:hanging="283"/>
              <w:rPr>
                <w:rFonts w:ascii="Arial Narrow" w:hAnsi="Arial Narrow" w:cs="Calibri"/>
                <w:sz w:val="20"/>
              </w:rPr>
            </w:pPr>
            <w:r w:rsidRPr="00AE0E48">
              <w:rPr>
                <w:rFonts w:ascii="Arial Narrow" w:hAnsi="Arial Narrow" w:cs="Calibri"/>
                <w:sz w:val="20"/>
              </w:rPr>
              <w:t>-</w:t>
            </w:r>
            <w:r w:rsidRPr="00AE0E48">
              <w:rPr>
                <w:rFonts w:ascii="Arial Narrow" w:hAnsi="Arial Narrow" w:cs="Calibri"/>
                <w:sz w:val="20"/>
              </w:rPr>
              <w:tab/>
              <w:t>si è impegnato formalmente a risarcire il danno?</w:t>
            </w:r>
          </w:p>
        </w:tc>
        <w:tc>
          <w:tcPr>
            <w:tcW w:w="2198" w:type="dxa"/>
            <w:tcBorders>
              <w:top w:val="dotted" w:sz="4" w:space="0" w:color="auto"/>
              <w:bottom w:val="dotted" w:sz="4" w:space="0" w:color="auto"/>
              <w:right w:val="nil"/>
            </w:tcBorders>
            <w:vAlign w:val="center"/>
          </w:tcPr>
          <w:p w14:paraId="58F54676"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vAlign w:val="center"/>
          </w:tcPr>
          <w:p w14:paraId="549D108E" w14:textId="77777777" w:rsidR="007A450B" w:rsidRPr="00AE0E48" w:rsidRDefault="007A450B" w:rsidP="00712421">
            <w:pPr>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2DAF714B" w14:textId="77777777" w:rsidTr="00712421">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14:paraId="5E259644" w14:textId="77777777" w:rsidR="007A450B" w:rsidRPr="00AE0E48" w:rsidRDefault="007A450B" w:rsidP="00712421">
            <w:pPr>
              <w:ind w:left="254" w:hanging="254"/>
              <w:jc w:val="both"/>
              <w:rPr>
                <w:rFonts w:ascii="Arial Narrow" w:hAnsi="Arial Narrow" w:cs="Calibri"/>
                <w:sz w:val="20"/>
              </w:rPr>
            </w:pPr>
            <w:r w:rsidRPr="00AE0E48">
              <w:rPr>
                <w:rFonts w:ascii="Arial Narrow" w:hAnsi="Arial Narrow" w:cs="Calibri"/>
                <w:sz w:val="20"/>
              </w:rPr>
              <w:t>2)</w:t>
            </w:r>
            <w:r w:rsidRPr="00AE0E48">
              <w:rPr>
                <w:rFonts w:ascii="Arial Narrow" w:hAnsi="Arial Narrow" w:cs="Calibri"/>
                <w:sz w:val="20"/>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63028B17"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7"/>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SI</w:t>
            </w:r>
          </w:p>
        </w:tc>
        <w:tc>
          <w:tcPr>
            <w:tcW w:w="2276" w:type="dxa"/>
            <w:tcBorders>
              <w:top w:val="dotted" w:sz="4" w:space="0" w:color="auto"/>
              <w:left w:val="nil"/>
              <w:bottom w:val="dotted" w:sz="4" w:space="0" w:color="auto"/>
            </w:tcBorders>
          </w:tcPr>
          <w:p w14:paraId="739EC9C5" w14:textId="77777777" w:rsidR="007A450B" w:rsidRPr="00AE0E48" w:rsidRDefault="007A450B" w:rsidP="00712421">
            <w:pPr>
              <w:spacing w:before="120"/>
              <w:jc w:val="center"/>
              <w:rPr>
                <w:rFonts w:ascii="Arial Narrow" w:hAnsi="Arial Narrow" w:cs="Calibri"/>
                <w:b/>
                <w:sz w:val="20"/>
              </w:rPr>
            </w:pPr>
            <w:r w:rsidRPr="00AE0E48">
              <w:rPr>
                <w:rFonts w:ascii="Arial Narrow" w:hAnsi="Arial Narrow" w:cs="Calibri"/>
                <w:b/>
                <w:sz w:val="20"/>
              </w:rPr>
              <w:fldChar w:fldCharType="begin">
                <w:ffData>
                  <w:name w:val="Controllo48"/>
                  <w:enabled/>
                  <w:calcOnExit w:val="0"/>
                  <w:checkBox>
                    <w:sizeAuto/>
                    <w:default w:val="0"/>
                  </w:checkBox>
                </w:ffData>
              </w:fldChar>
            </w:r>
            <w:r w:rsidRPr="00AE0E48">
              <w:rPr>
                <w:rFonts w:ascii="Arial Narrow" w:hAnsi="Arial Narrow" w:cs="Calibri"/>
                <w:b/>
                <w:sz w:val="20"/>
              </w:rPr>
              <w:instrText xml:space="preserve"> FORMCHECKBOX </w:instrText>
            </w:r>
            <w:r w:rsidR="00302A83">
              <w:rPr>
                <w:rFonts w:ascii="Arial Narrow" w:hAnsi="Arial Narrow" w:cs="Calibri"/>
                <w:b/>
                <w:sz w:val="20"/>
              </w:rPr>
            </w:r>
            <w:r w:rsidR="00302A83">
              <w:rPr>
                <w:rFonts w:ascii="Arial Narrow" w:hAnsi="Arial Narrow" w:cs="Calibri"/>
                <w:b/>
                <w:sz w:val="20"/>
              </w:rPr>
              <w:fldChar w:fldCharType="separate"/>
            </w:r>
            <w:r w:rsidRPr="00AE0E48">
              <w:rPr>
                <w:rFonts w:ascii="Arial Narrow" w:hAnsi="Arial Narrow" w:cs="Calibri"/>
                <w:b/>
                <w:sz w:val="20"/>
              </w:rPr>
              <w:fldChar w:fldCharType="end"/>
            </w:r>
            <w:r w:rsidRPr="00AE0E48">
              <w:rPr>
                <w:rFonts w:ascii="Arial Narrow" w:hAnsi="Arial Narrow" w:cs="Calibri"/>
                <w:b/>
                <w:sz w:val="20"/>
              </w:rPr>
              <w:t xml:space="preserve"> NO</w:t>
            </w:r>
          </w:p>
        </w:tc>
      </w:tr>
      <w:tr w:rsidR="007A450B" w:rsidRPr="00AE0E48" w14:paraId="084FBE67" w14:textId="77777777" w:rsidTr="00712421">
        <w:trPr>
          <w:trHeight w:val="397"/>
        </w:trPr>
        <w:tc>
          <w:tcPr>
            <w:tcW w:w="5340" w:type="dxa"/>
            <w:tcBorders>
              <w:top w:val="dotted" w:sz="4" w:space="0" w:color="auto"/>
            </w:tcBorders>
            <w:shd w:val="clear" w:color="auto" w:fill="F2F2F2" w:themeFill="background1" w:themeFillShade="F2"/>
            <w:vAlign w:val="center"/>
          </w:tcPr>
          <w:p w14:paraId="3E9A2549" w14:textId="77777777" w:rsidR="007A450B" w:rsidRPr="00AE0E48" w:rsidRDefault="007A450B" w:rsidP="00712421">
            <w:pPr>
              <w:jc w:val="both"/>
              <w:rPr>
                <w:rFonts w:ascii="Arial Narrow" w:hAnsi="Arial Narrow" w:cs="Calibri"/>
                <w:sz w:val="20"/>
              </w:rPr>
            </w:pPr>
            <w:r w:rsidRPr="00AE0E48">
              <w:rPr>
                <w:rFonts w:ascii="Arial Narrow" w:hAnsi="Arial Narrow" w:cs="Calibri"/>
                <w:sz w:val="20"/>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3A952F98" w14:textId="77777777" w:rsidR="007A450B" w:rsidRPr="00AE0E48" w:rsidRDefault="007A450B" w:rsidP="00712421">
            <w:pPr>
              <w:spacing w:before="120" w:after="120"/>
              <w:rPr>
                <w:rFonts w:ascii="Arial Narrow" w:hAnsi="Arial Narrow" w:cs="Calibri"/>
                <w:b/>
                <w:sz w:val="20"/>
              </w:rPr>
            </w:pPr>
          </w:p>
        </w:tc>
      </w:tr>
    </w:tbl>
    <w:p w14:paraId="76482345" w14:textId="77777777" w:rsidR="007A450B" w:rsidRPr="00AE0E48" w:rsidRDefault="007A450B" w:rsidP="007A450B">
      <w:pPr>
        <w:tabs>
          <w:tab w:val="left" w:pos="284"/>
        </w:tabs>
        <w:ind w:left="644" w:hanging="644"/>
        <w:rPr>
          <w:rFonts w:ascii="Arial Narrow" w:hAnsi="Arial Narrow"/>
          <w:color w:val="auto"/>
          <w:sz w:val="20"/>
        </w:rPr>
      </w:pPr>
    </w:p>
    <w:p w14:paraId="487E1490" w14:textId="77777777" w:rsidR="007A450B" w:rsidRPr="00AE0E48" w:rsidRDefault="007A450B" w:rsidP="007A450B">
      <w:pPr>
        <w:pStyle w:val="Paragrafoelenco10"/>
        <w:numPr>
          <w:ilvl w:val="0"/>
          <w:numId w:val="21"/>
        </w:numPr>
        <w:tabs>
          <w:tab w:val="num" w:pos="-114"/>
        </w:tabs>
        <w:ind w:left="284" w:hanging="284"/>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98, comma 3, lett. d)</w:t>
      </w:r>
      <w:r w:rsidRPr="00AE0E48">
        <w:rPr>
          <w:rFonts w:ascii="Arial Narrow" w:hAnsi="Arial Narrow"/>
          <w:color w:val="auto"/>
          <w:sz w:val="20"/>
          <w:szCs w:val="20"/>
          <w:u w:val="single"/>
        </w:rPr>
        <w:t xml:space="preserve"> </w:t>
      </w:r>
      <w:r w:rsidRPr="00AE0E48">
        <w:rPr>
          <w:rFonts w:ascii="Arial Narrow" w:hAnsi="Arial Narrow"/>
          <w:i/>
          <w:color w:val="auto"/>
          <w:sz w:val="20"/>
          <w:szCs w:val="20"/>
          <w:u w:val="single"/>
        </w:rPr>
        <w:t>del Codice</w:t>
      </w:r>
      <w:r w:rsidRPr="00AE0E48">
        <w:rPr>
          <w:rFonts w:ascii="Arial Narrow" w:hAnsi="Arial Narrow"/>
          <w:color w:val="auto"/>
          <w:sz w:val="20"/>
          <w:szCs w:val="20"/>
        </w:rPr>
        <w:t xml:space="preserve">) </w:t>
      </w:r>
    </w:p>
    <w:p w14:paraId="27E7B3F4" w14:textId="77777777" w:rsidR="007A450B" w:rsidRPr="00AE0E48" w:rsidRDefault="007A450B" w:rsidP="007A450B">
      <w:pPr>
        <w:pStyle w:val="Paragrafoelenco10"/>
        <w:ind w:left="0"/>
        <w:jc w:val="both"/>
        <w:rPr>
          <w:rFonts w:ascii="Arial Narrow" w:hAnsi="Arial Narrow"/>
          <w:color w:val="auto"/>
          <w:sz w:val="20"/>
          <w:szCs w:val="20"/>
        </w:rPr>
      </w:pPr>
      <w:r w:rsidRPr="00AE0E48">
        <w:rPr>
          <w:rFonts w:ascii="Arial Narrow" w:hAnsi="Arial Narrow"/>
          <w:color w:val="auto"/>
          <w:sz w:val="20"/>
          <w:szCs w:val="20"/>
        </w:rPr>
        <w:t xml:space="preserve"> </w:t>
      </w:r>
    </w:p>
    <w:p w14:paraId="7EEF50BC" w14:textId="77777777" w:rsidR="007A450B" w:rsidRPr="00AE0E48" w:rsidRDefault="007A450B" w:rsidP="007A450B">
      <w:pPr>
        <w:tabs>
          <w:tab w:val="left" w:pos="284"/>
        </w:tabs>
        <w:rPr>
          <w:rFonts w:ascii="Arial Narrow" w:hAnsi="Arial Narrow"/>
          <w:color w:val="auto"/>
          <w:sz w:val="20"/>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7A450B" w:rsidRPr="00AE0E48" w14:paraId="2B0F36C2" w14:textId="77777777" w:rsidTr="00712421">
        <w:trPr>
          <w:trHeight w:val="397"/>
        </w:trPr>
        <w:tc>
          <w:tcPr>
            <w:tcW w:w="5244" w:type="dxa"/>
            <w:vAlign w:val="center"/>
          </w:tcPr>
          <w:p w14:paraId="3DF925DF" w14:textId="77777777" w:rsidR="007A450B" w:rsidRPr="00AE0E48" w:rsidRDefault="007A450B" w:rsidP="00712421">
            <w:pPr>
              <w:jc w:val="both"/>
              <w:rPr>
                <w:rFonts w:ascii="Arial Narrow" w:hAnsi="Arial Narrow" w:cstheme="minorHAnsi"/>
                <w:b/>
                <w:bCs/>
                <w:color w:val="auto"/>
                <w:spacing w:val="-4"/>
                <w:sz w:val="20"/>
              </w:rPr>
            </w:pPr>
            <w:r w:rsidRPr="00AE0E48">
              <w:rPr>
                <w:rFonts w:ascii="Arial Narrow" w:hAnsi="Arial Narrow" w:cstheme="minorHAnsi"/>
                <w:b/>
                <w:color w:val="auto"/>
                <w:spacing w:val="-4"/>
                <w:sz w:val="20"/>
              </w:rPr>
              <w:t>L'operatore economico si è reso colpevole delle fattispecie di cui all’art. 98</w:t>
            </w:r>
            <w:r w:rsidRPr="00AE0E48">
              <w:rPr>
                <w:rFonts w:ascii="Arial Narrow" w:hAnsi="Arial Narrow" w:cstheme="minorHAnsi"/>
                <w:i/>
                <w:color w:val="auto"/>
                <w:sz w:val="20"/>
              </w:rPr>
              <w:t xml:space="preserve">, </w:t>
            </w:r>
            <w:r w:rsidRPr="00AE0E48">
              <w:rPr>
                <w:rFonts w:ascii="Arial Narrow" w:hAnsi="Arial Narrow" w:cstheme="minorHAnsi"/>
                <w:b/>
                <w:color w:val="auto"/>
                <w:spacing w:val="-4"/>
                <w:sz w:val="20"/>
              </w:rPr>
              <w:t>comma 3, lett. d) del Codice</w:t>
            </w:r>
            <w:r w:rsidRPr="00AE0E48">
              <w:rPr>
                <w:rFonts w:ascii="Arial Narrow" w:hAnsi="Arial Narrow" w:cstheme="minorHAnsi"/>
                <w:color w:val="auto"/>
                <w:spacing w:val="-4"/>
                <w:sz w:val="20"/>
              </w:rPr>
              <w:t xml:space="preserve"> (ovvero </w:t>
            </w:r>
            <w:r w:rsidRPr="00AE0E48">
              <w:rPr>
                <w:rFonts w:ascii="Arial Narrow" w:hAnsi="Arial Narrow" w:cstheme="minorHAnsi"/>
                <w:color w:val="auto"/>
                <w:sz w:val="20"/>
              </w:rPr>
              <w:t xml:space="preserve">aver </w:t>
            </w:r>
            <w:r w:rsidRPr="00AE0E48">
              <w:rPr>
                <w:rFonts w:ascii="Arial Narrow" w:hAnsi="Arial Narrow" w:cstheme="minorHAnsi"/>
                <w:color w:val="auto"/>
                <w:spacing w:val="-4"/>
                <w:sz w:val="20"/>
              </w:rPr>
              <w:t>commesso grave inadempimento nei confronti di uno o più subappaltatori, riconosciuto o accertato con sentenza passata in giudicato)</w:t>
            </w:r>
          </w:p>
        </w:tc>
        <w:tc>
          <w:tcPr>
            <w:tcW w:w="2268" w:type="dxa"/>
            <w:vAlign w:val="center"/>
          </w:tcPr>
          <w:p w14:paraId="1A2EB34E"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vAlign w:val="center"/>
          </w:tcPr>
          <w:p w14:paraId="0CA18245"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3EBD8502" w14:textId="77777777" w:rsidTr="00712421">
        <w:trPr>
          <w:trHeight w:val="454"/>
        </w:trPr>
        <w:tc>
          <w:tcPr>
            <w:tcW w:w="5244" w:type="dxa"/>
            <w:tcBorders>
              <w:top w:val="dotted" w:sz="4" w:space="0" w:color="auto"/>
              <w:bottom w:val="dotted" w:sz="4" w:space="0" w:color="auto"/>
            </w:tcBorders>
            <w:vAlign w:val="center"/>
          </w:tcPr>
          <w:p w14:paraId="01B471F8" w14:textId="77777777" w:rsidR="007A450B" w:rsidRPr="00AE0E48" w:rsidRDefault="007A450B" w:rsidP="00712421">
            <w:pPr>
              <w:autoSpaceDE w:val="0"/>
              <w:autoSpaceDN w:val="0"/>
              <w:adjustRightInd w:val="0"/>
              <w:jc w:val="both"/>
              <w:rPr>
                <w:rFonts w:ascii="Arial Narrow" w:hAnsi="Arial Narrow" w:cstheme="minorHAnsi"/>
                <w:b/>
                <w:color w:val="auto"/>
                <w:sz w:val="20"/>
              </w:rPr>
            </w:pPr>
            <w:r w:rsidRPr="00AE0E48">
              <w:rPr>
                <w:rFonts w:ascii="Arial Narrow" w:hAnsi="Arial Narrow" w:cstheme="minorHAnsi"/>
                <w:b/>
                <w:color w:val="auto"/>
                <w:sz w:val="20"/>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0284E122" w14:textId="77777777" w:rsidR="007A450B" w:rsidRPr="00AE0E48" w:rsidRDefault="007A450B" w:rsidP="00712421">
            <w:pPr>
              <w:jc w:val="center"/>
              <w:rPr>
                <w:rFonts w:ascii="Arial Narrow" w:hAnsi="Arial Narrow" w:cstheme="minorHAnsi"/>
                <w:b/>
                <w:color w:val="auto"/>
                <w:sz w:val="20"/>
              </w:rPr>
            </w:pPr>
          </w:p>
        </w:tc>
      </w:tr>
      <w:tr w:rsidR="007A450B" w:rsidRPr="00AE0E48" w14:paraId="25359D57" w14:textId="77777777" w:rsidTr="00712421">
        <w:trPr>
          <w:trHeight w:val="454"/>
        </w:trPr>
        <w:tc>
          <w:tcPr>
            <w:tcW w:w="5244" w:type="dxa"/>
            <w:tcBorders>
              <w:top w:val="dotted" w:sz="4" w:space="0" w:color="auto"/>
              <w:bottom w:val="dotted" w:sz="4" w:space="0" w:color="auto"/>
            </w:tcBorders>
            <w:vAlign w:val="center"/>
          </w:tcPr>
          <w:p w14:paraId="07A47C49" w14:textId="77777777" w:rsidR="007A450B" w:rsidRPr="00AE0E48" w:rsidRDefault="007A450B" w:rsidP="00712421">
            <w:pPr>
              <w:jc w:val="both"/>
              <w:rPr>
                <w:rFonts w:ascii="Arial Narrow" w:hAnsi="Arial Narrow" w:cstheme="minorHAnsi"/>
                <w:b/>
                <w:bCs/>
                <w:color w:val="auto"/>
                <w:sz w:val="20"/>
              </w:rPr>
            </w:pPr>
            <w:r w:rsidRPr="00AE0E48">
              <w:rPr>
                <w:rFonts w:ascii="Arial Narrow" w:hAnsi="Arial Narrow" w:cstheme="minorHAnsi"/>
                <w:b/>
                <w:color w:val="auto"/>
                <w:sz w:val="20"/>
              </w:rPr>
              <w:t>In caso affermativo, ha adottato misure di autodisciplina?</w:t>
            </w:r>
          </w:p>
        </w:tc>
        <w:tc>
          <w:tcPr>
            <w:tcW w:w="2268" w:type="dxa"/>
            <w:tcBorders>
              <w:top w:val="dotted" w:sz="4" w:space="0" w:color="auto"/>
              <w:bottom w:val="dotted" w:sz="4" w:space="0" w:color="auto"/>
              <w:right w:val="nil"/>
            </w:tcBorders>
            <w:vAlign w:val="center"/>
          </w:tcPr>
          <w:p w14:paraId="4C40B132"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vAlign w:val="center"/>
          </w:tcPr>
          <w:p w14:paraId="68DA993D"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5B345695"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14E1E6D4" w14:textId="77777777" w:rsidR="007A450B" w:rsidRPr="00AE0E48" w:rsidRDefault="007A450B" w:rsidP="00712421">
            <w:pPr>
              <w:jc w:val="both"/>
              <w:rPr>
                <w:rFonts w:ascii="Arial Narrow" w:hAnsi="Arial Narrow" w:cstheme="minorHAnsi"/>
                <w:b/>
                <w:color w:val="auto"/>
                <w:sz w:val="20"/>
              </w:rPr>
            </w:pPr>
            <w:r w:rsidRPr="00AE0E48">
              <w:rPr>
                <w:rFonts w:ascii="Arial Narrow" w:hAnsi="Arial Narrow" w:cstheme="minorHAnsi"/>
                <w:b/>
                <w:color w:val="auto"/>
                <w:sz w:val="20"/>
              </w:rPr>
              <w:t>In caso affermativo, indicare:</w:t>
            </w:r>
          </w:p>
        </w:tc>
        <w:tc>
          <w:tcPr>
            <w:tcW w:w="4536" w:type="dxa"/>
            <w:gridSpan w:val="2"/>
            <w:tcBorders>
              <w:top w:val="dotted" w:sz="4" w:space="0" w:color="auto"/>
              <w:bottom w:val="dotted" w:sz="4" w:space="0" w:color="auto"/>
            </w:tcBorders>
            <w:vAlign w:val="center"/>
          </w:tcPr>
          <w:p w14:paraId="39610CC9" w14:textId="77777777" w:rsidR="007A450B" w:rsidRPr="00AE0E48" w:rsidRDefault="007A450B" w:rsidP="00712421">
            <w:pPr>
              <w:rPr>
                <w:rFonts w:ascii="Arial Narrow" w:hAnsi="Arial Narrow" w:cstheme="minorHAnsi"/>
                <w:b/>
                <w:color w:val="auto"/>
                <w:sz w:val="20"/>
              </w:rPr>
            </w:pPr>
          </w:p>
        </w:tc>
      </w:tr>
      <w:tr w:rsidR="007A450B" w:rsidRPr="00AE0E48" w14:paraId="0DADF891"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01EA6AA0" w14:textId="77777777" w:rsidR="007A450B" w:rsidRPr="00AE0E48" w:rsidRDefault="007A450B" w:rsidP="00712421">
            <w:pPr>
              <w:ind w:left="254" w:hanging="254"/>
              <w:jc w:val="both"/>
              <w:rPr>
                <w:rFonts w:ascii="Arial Narrow" w:hAnsi="Arial Narrow" w:cstheme="minorHAnsi"/>
                <w:color w:val="auto"/>
                <w:sz w:val="20"/>
              </w:rPr>
            </w:pPr>
            <w:r w:rsidRPr="00AE0E48">
              <w:rPr>
                <w:rFonts w:ascii="Arial Narrow" w:hAnsi="Arial Narrow" w:cstheme="minorHAnsi"/>
                <w:color w:val="auto"/>
                <w:sz w:val="20"/>
              </w:rPr>
              <w:t>1) L’operatore economico:</w:t>
            </w:r>
          </w:p>
        </w:tc>
        <w:tc>
          <w:tcPr>
            <w:tcW w:w="4536" w:type="dxa"/>
            <w:gridSpan w:val="2"/>
            <w:tcBorders>
              <w:top w:val="dotted" w:sz="4" w:space="0" w:color="auto"/>
              <w:bottom w:val="dotted" w:sz="4" w:space="0" w:color="auto"/>
            </w:tcBorders>
            <w:vAlign w:val="center"/>
          </w:tcPr>
          <w:p w14:paraId="19091D19" w14:textId="77777777" w:rsidR="007A450B" w:rsidRPr="00AE0E48" w:rsidRDefault="007A450B" w:rsidP="00712421">
            <w:pPr>
              <w:jc w:val="center"/>
              <w:rPr>
                <w:rFonts w:ascii="Arial Narrow" w:hAnsi="Arial Narrow" w:cstheme="minorHAnsi"/>
                <w:b/>
                <w:color w:val="auto"/>
                <w:sz w:val="20"/>
              </w:rPr>
            </w:pPr>
          </w:p>
        </w:tc>
      </w:tr>
      <w:tr w:rsidR="007A450B" w:rsidRPr="00AE0E48" w14:paraId="5857BEEF"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66258ACC" w14:textId="77777777" w:rsidR="007A450B" w:rsidRPr="00AE0E48" w:rsidRDefault="007A450B" w:rsidP="00712421">
            <w:pPr>
              <w:ind w:left="537" w:hanging="283"/>
              <w:jc w:val="both"/>
              <w:rPr>
                <w:rFonts w:ascii="Arial Narrow" w:hAnsi="Arial Narrow" w:cstheme="minorHAnsi"/>
                <w:color w:val="auto"/>
                <w:sz w:val="20"/>
              </w:rPr>
            </w:pPr>
            <w:r w:rsidRPr="00AE0E48">
              <w:rPr>
                <w:rFonts w:ascii="Arial Narrow" w:hAnsi="Arial Narrow" w:cstheme="minorHAnsi"/>
                <w:color w:val="auto"/>
                <w:sz w:val="20"/>
              </w:rPr>
              <w:t>-</w:t>
            </w:r>
            <w:r w:rsidRPr="00AE0E48">
              <w:rPr>
                <w:rFonts w:ascii="Arial Narrow" w:hAnsi="Arial Narrow" w:cstheme="minorHAnsi"/>
                <w:color w:val="auto"/>
                <w:sz w:val="20"/>
              </w:rPr>
              <w:tab/>
              <w:t>ha risarcito interamente il danno?</w:t>
            </w:r>
          </w:p>
        </w:tc>
        <w:tc>
          <w:tcPr>
            <w:tcW w:w="2268" w:type="dxa"/>
            <w:tcBorders>
              <w:top w:val="dotted" w:sz="4" w:space="0" w:color="auto"/>
              <w:bottom w:val="dotted" w:sz="4" w:space="0" w:color="auto"/>
              <w:right w:val="nil"/>
            </w:tcBorders>
            <w:vAlign w:val="center"/>
          </w:tcPr>
          <w:p w14:paraId="494A8FD2"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vAlign w:val="center"/>
          </w:tcPr>
          <w:p w14:paraId="4C7C51B7"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4FB618D6"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3944AE6B" w14:textId="77777777" w:rsidR="007A450B" w:rsidRPr="00AE0E48" w:rsidRDefault="007A450B" w:rsidP="00712421">
            <w:pPr>
              <w:ind w:left="537" w:hanging="283"/>
              <w:jc w:val="both"/>
              <w:rPr>
                <w:rFonts w:ascii="Arial Narrow" w:hAnsi="Arial Narrow" w:cstheme="minorHAnsi"/>
                <w:color w:val="auto"/>
                <w:sz w:val="20"/>
              </w:rPr>
            </w:pPr>
            <w:r w:rsidRPr="00AE0E48">
              <w:rPr>
                <w:rFonts w:ascii="Arial Narrow" w:hAnsi="Arial Narrow" w:cstheme="minorHAnsi"/>
                <w:color w:val="auto"/>
                <w:sz w:val="20"/>
              </w:rPr>
              <w:t>-</w:t>
            </w:r>
            <w:r w:rsidRPr="00AE0E48">
              <w:rPr>
                <w:rFonts w:ascii="Arial Narrow" w:hAnsi="Arial Narrow" w:cstheme="minorHAnsi"/>
                <w:color w:val="auto"/>
                <w:sz w:val="20"/>
              </w:rPr>
              <w:tab/>
              <w:t>si è impegnato formalmente a risarcire il danno?</w:t>
            </w:r>
          </w:p>
        </w:tc>
        <w:tc>
          <w:tcPr>
            <w:tcW w:w="2268" w:type="dxa"/>
            <w:tcBorders>
              <w:top w:val="dotted" w:sz="4" w:space="0" w:color="auto"/>
              <w:bottom w:val="dotted" w:sz="4" w:space="0" w:color="auto"/>
              <w:right w:val="nil"/>
            </w:tcBorders>
            <w:vAlign w:val="center"/>
          </w:tcPr>
          <w:p w14:paraId="1AE3FF50"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vAlign w:val="center"/>
          </w:tcPr>
          <w:p w14:paraId="37C65BA2" w14:textId="77777777" w:rsidR="007A450B" w:rsidRPr="00AE0E48" w:rsidRDefault="007A450B" w:rsidP="00712421">
            <w:pPr>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0240DDAA" w14:textId="77777777" w:rsidTr="00712421">
        <w:tblPrEx>
          <w:tblCellMar>
            <w:left w:w="28" w:type="dxa"/>
            <w:right w:w="28" w:type="dxa"/>
          </w:tblCellMar>
        </w:tblPrEx>
        <w:trPr>
          <w:trHeight w:val="397"/>
        </w:trPr>
        <w:tc>
          <w:tcPr>
            <w:tcW w:w="5244" w:type="dxa"/>
            <w:tcBorders>
              <w:top w:val="dotted" w:sz="4" w:space="0" w:color="auto"/>
              <w:bottom w:val="dotted" w:sz="4" w:space="0" w:color="auto"/>
            </w:tcBorders>
            <w:vAlign w:val="center"/>
          </w:tcPr>
          <w:p w14:paraId="17E3B26B" w14:textId="77777777" w:rsidR="007A450B" w:rsidRPr="00AE0E48" w:rsidRDefault="007A450B" w:rsidP="00712421">
            <w:pPr>
              <w:ind w:left="254" w:hanging="254"/>
              <w:jc w:val="both"/>
              <w:rPr>
                <w:rFonts w:ascii="Arial Narrow" w:hAnsi="Arial Narrow" w:cstheme="minorHAnsi"/>
                <w:color w:val="auto"/>
                <w:sz w:val="20"/>
              </w:rPr>
            </w:pPr>
            <w:r w:rsidRPr="00AE0E48">
              <w:rPr>
                <w:rFonts w:ascii="Arial Narrow" w:hAnsi="Arial Narrow" w:cstheme="minorHAnsi"/>
                <w:color w:val="auto"/>
                <w:sz w:val="20"/>
              </w:rPr>
              <w:t>2)</w:t>
            </w:r>
            <w:r w:rsidRPr="00AE0E48">
              <w:rPr>
                <w:rFonts w:ascii="Arial Narrow" w:hAnsi="Arial Narrow" w:cstheme="minorHAnsi"/>
                <w:color w:val="auto"/>
                <w:sz w:val="20"/>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15408332"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7"/>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SI</w:t>
            </w:r>
          </w:p>
        </w:tc>
        <w:tc>
          <w:tcPr>
            <w:tcW w:w="2268" w:type="dxa"/>
            <w:tcBorders>
              <w:top w:val="dotted" w:sz="4" w:space="0" w:color="auto"/>
              <w:left w:val="nil"/>
              <w:bottom w:val="dotted" w:sz="4" w:space="0" w:color="auto"/>
            </w:tcBorders>
          </w:tcPr>
          <w:p w14:paraId="66F5E436" w14:textId="77777777" w:rsidR="007A450B" w:rsidRPr="00AE0E48" w:rsidRDefault="007A450B" w:rsidP="00712421">
            <w:pPr>
              <w:spacing w:before="120"/>
              <w:jc w:val="center"/>
              <w:rPr>
                <w:rFonts w:ascii="Arial Narrow" w:hAnsi="Arial Narrow" w:cstheme="minorHAnsi"/>
                <w:b/>
                <w:color w:val="auto"/>
                <w:sz w:val="20"/>
              </w:rPr>
            </w:pPr>
            <w:r w:rsidRPr="00AE0E48">
              <w:rPr>
                <w:rFonts w:ascii="Arial Narrow" w:hAnsi="Arial Narrow" w:cstheme="minorHAnsi"/>
                <w:b/>
                <w:color w:val="auto"/>
                <w:sz w:val="20"/>
              </w:rPr>
              <w:fldChar w:fldCharType="begin">
                <w:ffData>
                  <w:name w:val="Controllo48"/>
                  <w:enabled/>
                  <w:calcOnExit w:val="0"/>
                  <w:checkBox>
                    <w:sizeAuto/>
                    <w:default w:val="0"/>
                  </w:checkBox>
                </w:ffData>
              </w:fldChar>
            </w:r>
            <w:r w:rsidRPr="00AE0E48">
              <w:rPr>
                <w:rFonts w:ascii="Arial Narrow" w:hAnsi="Arial Narrow" w:cstheme="minorHAnsi"/>
                <w:b/>
                <w:color w:val="auto"/>
                <w:sz w:val="20"/>
              </w:rPr>
              <w:instrText xml:space="preserve"> FORMCHECKBOX </w:instrText>
            </w:r>
            <w:r w:rsidR="00302A83">
              <w:rPr>
                <w:rFonts w:ascii="Arial Narrow" w:hAnsi="Arial Narrow" w:cstheme="minorHAnsi"/>
                <w:b/>
                <w:color w:val="auto"/>
                <w:sz w:val="20"/>
              </w:rPr>
            </w:r>
            <w:r w:rsidR="00302A83">
              <w:rPr>
                <w:rFonts w:ascii="Arial Narrow" w:hAnsi="Arial Narrow" w:cstheme="minorHAnsi"/>
                <w:b/>
                <w:color w:val="auto"/>
                <w:sz w:val="20"/>
              </w:rPr>
              <w:fldChar w:fldCharType="separate"/>
            </w:r>
            <w:r w:rsidRPr="00AE0E48">
              <w:rPr>
                <w:rFonts w:ascii="Arial Narrow" w:hAnsi="Arial Narrow" w:cstheme="minorHAnsi"/>
                <w:b/>
                <w:color w:val="auto"/>
                <w:sz w:val="20"/>
              </w:rPr>
              <w:fldChar w:fldCharType="end"/>
            </w:r>
            <w:r w:rsidRPr="00AE0E48">
              <w:rPr>
                <w:rFonts w:ascii="Arial Narrow" w:hAnsi="Arial Narrow" w:cstheme="minorHAnsi"/>
                <w:b/>
                <w:color w:val="auto"/>
                <w:sz w:val="20"/>
              </w:rPr>
              <w:t xml:space="preserve"> NO</w:t>
            </w:r>
          </w:p>
        </w:tc>
      </w:tr>
      <w:tr w:rsidR="007A450B" w:rsidRPr="00AE0E48" w14:paraId="606CC761" w14:textId="77777777" w:rsidTr="00712421">
        <w:trPr>
          <w:trHeight w:val="397"/>
        </w:trPr>
        <w:tc>
          <w:tcPr>
            <w:tcW w:w="5244" w:type="dxa"/>
            <w:tcBorders>
              <w:top w:val="dotted" w:sz="4" w:space="0" w:color="auto"/>
            </w:tcBorders>
            <w:vAlign w:val="center"/>
          </w:tcPr>
          <w:p w14:paraId="0D846168" w14:textId="77777777" w:rsidR="007A450B" w:rsidRPr="00AE0E48" w:rsidRDefault="007A450B" w:rsidP="00712421">
            <w:pPr>
              <w:jc w:val="both"/>
              <w:rPr>
                <w:rFonts w:ascii="Arial Narrow" w:hAnsi="Arial Narrow" w:cstheme="minorHAnsi"/>
                <w:color w:val="auto"/>
                <w:sz w:val="20"/>
              </w:rPr>
            </w:pPr>
            <w:r w:rsidRPr="00AE0E48">
              <w:rPr>
                <w:rFonts w:ascii="Arial Narrow" w:hAnsi="Arial Narrow" w:cstheme="minorHAnsi"/>
                <w:color w:val="auto"/>
                <w:sz w:val="20"/>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2A99916D" w14:textId="77777777" w:rsidR="007A450B" w:rsidRPr="00AE0E48" w:rsidRDefault="007A450B" w:rsidP="00712421">
            <w:pPr>
              <w:spacing w:before="120" w:after="120"/>
              <w:rPr>
                <w:rFonts w:ascii="Arial Narrow" w:hAnsi="Arial Narrow" w:cstheme="minorHAnsi"/>
                <w:b/>
                <w:color w:val="auto"/>
                <w:sz w:val="20"/>
              </w:rPr>
            </w:pPr>
          </w:p>
        </w:tc>
      </w:tr>
    </w:tbl>
    <w:p w14:paraId="4829CAB3" w14:textId="77777777" w:rsidR="007A450B" w:rsidRPr="00AE0E48" w:rsidRDefault="007A450B" w:rsidP="007A450B">
      <w:pPr>
        <w:pStyle w:val="Paragrafoelenco10"/>
        <w:ind w:left="284"/>
        <w:jc w:val="both"/>
        <w:rPr>
          <w:rFonts w:ascii="Arial Narrow" w:hAnsi="Arial Narrow"/>
          <w:color w:val="auto"/>
          <w:sz w:val="20"/>
          <w:szCs w:val="20"/>
        </w:rPr>
      </w:pPr>
    </w:p>
    <w:p w14:paraId="0652158A" w14:textId="77777777" w:rsidR="007A450B" w:rsidRPr="00AE0E48" w:rsidRDefault="007A450B" w:rsidP="007A450B">
      <w:pPr>
        <w:pStyle w:val="Paragrafoelenco10"/>
        <w:ind w:left="284"/>
        <w:jc w:val="both"/>
        <w:rPr>
          <w:rFonts w:ascii="Arial Narrow" w:hAnsi="Arial Narrow"/>
          <w:color w:val="auto"/>
          <w:sz w:val="20"/>
          <w:szCs w:val="20"/>
        </w:rPr>
      </w:pPr>
    </w:p>
    <w:p w14:paraId="161100D0" w14:textId="77777777" w:rsidR="007A450B" w:rsidRPr="00AE0E48" w:rsidRDefault="007A450B" w:rsidP="007A450B">
      <w:pPr>
        <w:pStyle w:val="Paragrafoelenco10"/>
        <w:ind w:left="284"/>
        <w:jc w:val="both"/>
        <w:rPr>
          <w:rFonts w:ascii="Arial Narrow" w:hAnsi="Arial Narrow"/>
          <w:color w:val="auto"/>
          <w:sz w:val="20"/>
          <w:szCs w:val="20"/>
        </w:rPr>
      </w:pPr>
    </w:p>
    <w:p w14:paraId="2558EF73" w14:textId="45C24F4A" w:rsidR="007A450B" w:rsidRPr="00AE0E48" w:rsidRDefault="007A450B" w:rsidP="007A450B">
      <w:pPr>
        <w:pStyle w:val="Paragrafoelenco10"/>
        <w:numPr>
          <w:ilvl w:val="0"/>
          <w:numId w:val="21"/>
        </w:numPr>
        <w:tabs>
          <w:tab w:val="num" w:pos="-114"/>
        </w:tabs>
        <w:ind w:left="284" w:hanging="284"/>
        <w:contextualSpacing/>
        <w:jc w:val="both"/>
        <w:rPr>
          <w:rFonts w:ascii="Arial Narrow" w:hAnsi="Arial Narrow"/>
          <w:color w:val="auto"/>
          <w:sz w:val="20"/>
          <w:szCs w:val="20"/>
        </w:rPr>
      </w:pPr>
      <w:r w:rsidRPr="00AE0E48">
        <w:rPr>
          <w:rFonts w:ascii="Arial Narrow" w:hAnsi="Arial Narrow"/>
          <w:color w:val="auto"/>
          <w:sz w:val="20"/>
          <w:szCs w:val="20"/>
        </w:rPr>
        <w:t>(</w:t>
      </w:r>
      <w:r w:rsidRPr="00AE0E48">
        <w:rPr>
          <w:rFonts w:ascii="Arial Narrow" w:hAnsi="Arial Narrow"/>
          <w:i/>
          <w:color w:val="auto"/>
          <w:sz w:val="20"/>
          <w:szCs w:val="20"/>
          <w:u w:val="single"/>
        </w:rPr>
        <w:t>art. 94, comma 5, lett. e) del Codice</w:t>
      </w:r>
      <w:r w:rsidRPr="00AE0E48">
        <w:rPr>
          <w:rFonts w:ascii="Arial Narrow" w:hAnsi="Arial Narrow"/>
          <w:color w:val="auto"/>
          <w:sz w:val="20"/>
          <w:szCs w:val="20"/>
        </w:rPr>
        <w:t xml:space="preserve">) </w:t>
      </w:r>
    </w:p>
    <w:p w14:paraId="5FE6D7FB" w14:textId="77777777" w:rsidR="007A450B" w:rsidRPr="00AE0E48" w:rsidRDefault="007A450B" w:rsidP="007A450B">
      <w:pPr>
        <w:tabs>
          <w:tab w:val="left" w:pos="284"/>
        </w:tabs>
        <w:ind w:left="644" w:hanging="644"/>
        <w:rPr>
          <w:rFonts w:ascii="Arial Narrow" w:hAnsi="Arial Narrow"/>
          <w:color w:val="auto"/>
          <w:sz w:val="20"/>
        </w:rPr>
      </w:pPr>
    </w:p>
    <w:p w14:paraId="35F8A3C8" w14:textId="600B082F" w:rsidR="007A450B" w:rsidRPr="00AE0E48" w:rsidRDefault="007A450B" w:rsidP="007A450B">
      <w:pPr>
        <w:pStyle w:val="Paragrafoelenco10"/>
        <w:ind w:left="709" w:hanging="425"/>
        <w:jc w:val="both"/>
        <w:rPr>
          <w:rFonts w:ascii="Arial Narrow" w:hAnsi="Arial Narrow"/>
          <w:color w:val="auto"/>
          <w:sz w:val="20"/>
          <w:szCs w:val="20"/>
        </w:rPr>
      </w:pPr>
      <w:r w:rsidRPr="00AE0E48">
        <w:rPr>
          <w:rFonts w:ascii="Arial Narrow" w:hAnsi="Arial Narrow"/>
          <w:b/>
          <w:color w:val="auto"/>
          <w:sz w:val="20"/>
          <w:szCs w:val="20"/>
        </w:rPr>
        <w:t>6.a)</w:t>
      </w:r>
      <w:r w:rsidRPr="00AE0E48">
        <w:rPr>
          <w:rFonts w:ascii="Arial Narrow" w:hAnsi="Arial Narrow"/>
          <w:color w:val="auto"/>
          <w:sz w:val="20"/>
          <w:szCs w:val="20"/>
        </w:rPr>
        <w:tab/>
        <w:t>di non presentare nella procedura di gara in corso e negli affidamenti di subappalti documentazione o dichiarazioni non veritiere;</w:t>
      </w:r>
    </w:p>
    <w:p w14:paraId="1EB00334" w14:textId="77777777" w:rsidR="007A450B" w:rsidRPr="00AE0E48" w:rsidRDefault="007A450B" w:rsidP="007A450B">
      <w:pPr>
        <w:pStyle w:val="Paragrafoelenco10"/>
        <w:tabs>
          <w:tab w:val="left" w:pos="284"/>
        </w:tabs>
        <w:ind w:left="644" w:hanging="644"/>
        <w:jc w:val="both"/>
        <w:rPr>
          <w:rFonts w:ascii="Arial Narrow" w:hAnsi="Arial Narrow"/>
          <w:color w:val="auto"/>
          <w:sz w:val="20"/>
          <w:szCs w:val="20"/>
        </w:rPr>
      </w:pPr>
    </w:p>
    <w:p w14:paraId="6177A9AC" w14:textId="7BEA178B" w:rsidR="007A450B" w:rsidRPr="00AE0E48" w:rsidRDefault="007A450B" w:rsidP="007A450B">
      <w:pPr>
        <w:pStyle w:val="Paragrafoelenco10"/>
        <w:ind w:left="709" w:hanging="425"/>
        <w:jc w:val="both"/>
        <w:rPr>
          <w:rFonts w:ascii="Arial Narrow" w:hAnsi="Arial Narrow"/>
          <w:color w:val="auto"/>
          <w:sz w:val="20"/>
          <w:szCs w:val="20"/>
        </w:rPr>
      </w:pPr>
      <w:r w:rsidRPr="00AE0E48">
        <w:rPr>
          <w:rFonts w:ascii="Arial Narrow" w:hAnsi="Arial Narrow"/>
          <w:b/>
          <w:color w:val="auto"/>
          <w:sz w:val="20"/>
          <w:szCs w:val="20"/>
        </w:rPr>
        <w:t>6.b)</w:t>
      </w:r>
      <w:r w:rsidRPr="00AE0E48">
        <w:rPr>
          <w:rFonts w:ascii="Arial Narrow" w:hAnsi="Arial Narrow"/>
          <w:color w:val="auto"/>
          <w:sz w:val="20"/>
          <w:szCs w:val="20"/>
        </w:rPr>
        <w:tab/>
        <w:t>L’operatore economico si trova in una delle seguenti situazion</w:t>
      </w:r>
      <w:r w:rsidR="0055468F" w:rsidRPr="00AE0E48">
        <w:rPr>
          <w:rFonts w:ascii="Arial Narrow" w:hAnsi="Arial Narrow"/>
          <w:color w:val="auto"/>
          <w:sz w:val="20"/>
          <w:szCs w:val="20"/>
        </w:rPr>
        <w:t>i</w:t>
      </w:r>
      <w:r w:rsidRPr="00AE0E48">
        <w:rPr>
          <w:rFonts w:ascii="Arial Narrow" w:hAnsi="Arial Narrow"/>
          <w:color w:val="auto"/>
          <w:sz w:val="20"/>
          <w:szCs w:val="20"/>
        </w:rPr>
        <w:t>?</w:t>
      </w:r>
    </w:p>
    <w:p w14:paraId="46B505C6" w14:textId="77777777" w:rsidR="007A450B" w:rsidRPr="00AE0E48" w:rsidRDefault="007A450B" w:rsidP="007A450B">
      <w:pPr>
        <w:pStyle w:val="Paragrafoelenco10"/>
        <w:ind w:left="709" w:hanging="425"/>
        <w:jc w:val="both"/>
        <w:rPr>
          <w:rFonts w:ascii="Arial Narrow" w:hAnsi="Arial Narrow"/>
          <w:color w:val="auto"/>
          <w:sz w:val="20"/>
          <w:szCs w:val="20"/>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7A450B" w:rsidRPr="00AE0E48" w14:paraId="26AA685C" w14:textId="77777777" w:rsidTr="00712421">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14:paraId="018B8F5A" w14:textId="77777777" w:rsidR="00AE0E48" w:rsidRDefault="00AE0E48" w:rsidP="00AE0E48">
            <w:pPr>
              <w:pStyle w:val="Paragrafoelenco10"/>
              <w:ind w:left="71"/>
              <w:jc w:val="both"/>
              <w:rPr>
                <w:rFonts w:ascii="Arial Narrow" w:hAnsi="Arial Narrow"/>
                <w:color w:val="auto"/>
                <w:sz w:val="20"/>
                <w:szCs w:val="20"/>
              </w:rPr>
            </w:pPr>
          </w:p>
          <w:p w14:paraId="2C777D63" w14:textId="6D8AD147" w:rsidR="007A450B" w:rsidRPr="00AE0E48" w:rsidRDefault="007A450B" w:rsidP="00AE0E48">
            <w:pPr>
              <w:pStyle w:val="Paragrafoelenco10"/>
              <w:ind w:left="71"/>
              <w:jc w:val="both"/>
              <w:rPr>
                <w:rFonts w:ascii="Arial Narrow" w:hAnsi="Arial Narrow"/>
                <w:color w:val="auto"/>
                <w:sz w:val="20"/>
                <w:szCs w:val="20"/>
              </w:rPr>
            </w:pPr>
            <w:r w:rsidRPr="00AE0E48">
              <w:rPr>
                <w:rFonts w:ascii="Arial Narrow" w:hAnsi="Arial Narrow"/>
                <w:color w:val="auto"/>
                <w:sz w:val="20"/>
                <w:szCs w:val="20"/>
              </w:rPr>
              <w:t>È iscritto nel casellario informatico tenuto dall'ANAC per aver presentato false dichiarazioni o falsa documentazione nelle procedure di gara e negli affidamenti di subappalti; (Articolo 94, comma 5, lettera e)?</w:t>
            </w:r>
          </w:p>
        </w:tc>
        <w:bookmarkStart w:id="5" w:name="__Fieldmark__42694_149139293"/>
        <w:bookmarkStart w:id="6" w:name="__Fieldmark__518_2058556643"/>
        <w:bookmarkStart w:id="7" w:name="__Fieldmark__661_2283232"/>
        <w:bookmarkEnd w:id="5"/>
        <w:bookmarkEnd w:id="6"/>
        <w:bookmarkEnd w:id="7"/>
        <w:tc>
          <w:tcPr>
            <w:tcW w:w="2152" w:type="dxa"/>
            <w:tcBorders>
              <w:top w:val="single" w:sz="4" w:space="0" w:color="00000A"/>
              <w:left w:val="single" w:sz="4" w:space="0" w:color="00000A"/>
              <w:bottom w:val="single" w:sz="4" w:space="0" w:color="00000A"/>
              <w:right w:val="single" w:sz="4" w:space="0" w:color="00000A"/>
            </w:tcBorders>
            <w:shd w:val="clear" w:color="auto" w:fill="FFFFFF"/>
          </w:tcPr>
          <w:p w14:paraId="7F120F6F" w14:textId="77777777" w:rsidR="007A450B" w:rsidRPr="00AE0E48" w:rsidRDefault="007A450B" w:rsidP="00712421">
            <w:pPr>
              <w:spacing w:before="120"/>
              <w:jc w:val="center"/>
              <w:rPr>
                <w:rFonts w:ascii="Arial Narrow" w:hAnsi="Arial Narrow"/>
                <w:b/>
                <w:color w:val="auto"/>
                <w:sz w:val="20"/>
              </w:rPr>
            </w:pPr>
            <w:r w:rsidRPr="00AE0E48">
              <w:rPr>
                <w:rFonts w:ascii="Arial Narrow" w:hAnsi="Arial Narrow"/>
                <w:b/>
                <w:color w:val="auto"/>
                <w:sz w:val="20"/>
              </w:rPr>
              <w:fldChar w:fldCharType="begin">
                <w:ffData>
                  <w:name w:val=""/>
                  <w:enabled/>
                  <w:calcOnExit w:val="0"/>
                  <w:checkBox>
                    <w:sizeAuto/>
                    <w:default w:val="0"/>
                  </w:checkBox>
                </w:ffData>
              </w:fldChar>
            </w:r>
            <w:r w:rsidRPr="00AE0E48">
              <w:rPr>
                <w:rFonts w:ascii="Arial Narrow" w:hAnsi="Arial Narrow"/>
                <w:b/>
                <w:color w:val="auto"/>
                <w:sz w:val="20"/>
              </w:rPr>
              <w:instrText xml:space="preserve"> FORMCHECKBOX </w:instrText>
            </w:r>
            <w:r w:rsidR="00302A83">
              <w:rPr>
                <w:rFonts w:ascii="Arial Narrow" w:hAnsi="Arial Narrow"/>
                <w:b/>
                <w:color w:val="auto"/>
                <w:sz w:val="20"/>
              </w:rPr>
            </w:r>
            <w:r w:rsidR="00302A83">
              <w:rPr>
                <w:rFonts w:ascii="Arial Narrow" w:hAnsi="Arial Narrow"/>
                <w:b/>
                <w:color w:val="auto"/>
                <w:sz w:val="20"/>
              </w:rPr>
              <w:fldChar w:fldCharType="separate"/>
            </w:r>
            <w:r w:rsidRPr="00AE0E48">
              <w:rPr>
                <w:rFonts w:ascii="Arial Narrow" w:hAnsi="Arial Narrow"/>
                <w:b/>
                <w:color w:val="auto"/>
                <w:sz w:val="20"/>
              </w:rPr>
              <w:fldChar w:fldCharType="end"/>
            </w:r>
            <w:r w:rsidRPr="00AE0E48">
              <w:rPr>
                <w:rFonts w:ascii="Arial Narrow" w:hAnsi="Arial Narrow"/>
                <w:b/>
                <w:color w:val="auto"/>
                <w:sz w:val="20"/>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14:paraId="72E718AC" w14:textId="77777777" w:rsidR="007A450B" w:rsidRPr="00AE0E48" w:rsidRDefault="007A450B" w:rsidP="00712421">
            <w:pPr>
              <w:spacing w:before="120"/>
              <w:jc w:val="center"/>
              <w:rPr>
                <w:rFonts w:ascii="Arial Narrow" w:hAnsi="Arial Narrow"/>
                <w:b/>
                <w:color w:val="auto"/>
                <w:sz w:val="20"/>
              </w:rPr>
            </w:pPr>
            <w:r w:rsidRPr="00AE0E48">
              <w:rPr>
                <w:rFonts w:ascii="Arial Narrow" w:hAnsi="Arial Narrow"/>
                <w:b/>
                <w:color w:val="auto"/>
                <w:sz w:val="20"/>
              </w:rPr>
              <w:fldChar w:fldCharType="begin">
                <w:ffData>
                  <w:name w:val="Controllo48"/>
                  <w:enabled/>
                  <w:calcOnExit w:val="0"/>
                  <w:checkBox>
                    <w:sizeAuto/>
                    <w:default w:val="0"/>
                  </w:checkBox>
                </w:ffData>
              </w:fldChar>
            </w:r>
            <w:r w:rsidRPr="00AE0E48">
              <w:rPr>
                <w:rFonts w:ascii="Arial Narrow" w:hAnsi="Arial Narrow"/>
                <w:b/>
                <w:color w:val="auto"/>
                <w:sz w:val="20"/>
              </w:rPr>
              <w:instrText xml:space="preserve"> FORMCHECKBOX </w:instrText>
            </w:r>
            <w:r w:rsidR="00302A83">
              <w:rPr>
                <w:rFonts w:ascii="Arial Narrow" w:hAnsi="Arial Narrow"/>
                <w:b/>
                <w:color w:val="auto"/>
                <w:sz w:val="20"/>
              </w:rPr>
            </w:r>
            <w:r w:rsidR="00302A83">
              <w:rPr>
                <w:rFonts w:ascii="Arial Narrow" w:hAnsi="Arial Narrow"/>
                <w:b/>
                <w:color w:val="auto"/>
                <w:sz w:val="20"/>
              </w:rPr>
              <w:fldChar w:fldCharType="separate"/>
            </w:r>
            <w:r w:rsidRPr="00AE0E48">
              <w:rPr>
                <w:rFonts w:ascii="Arial Narrow" w:hAnsi="Arial Narrow"/>
                <w:b/>
                <w:color w:val="auto"/>
                <w:sz w:val="20"/>
              </w:rPr>
              <w:fldChar w:fldCharType="end"/>
            </w:r>
            <w:r w:rsidRPr="00AE0E48">
              <w:rPr>
                <w:rFonts w:ascii="Arial Narrow" w:hAnsi="Arial Narrow"/>
                <w:b/>
                <w:color w:val="auto"/>
                <w:sz w:val="20"/>
              </w:rPr>
              <w:t xml:space="preserve"> NO</w:t>
            </w:r>
          </w:p>
        </w:tc>
      </w:tr>
      <w:tr w:rsidR="007A450B" w:rsidRPr="00AE0E48" w14:paraId="0CFC4282" w14:textId="77777777" w:rsidTr="00712421">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14:paraId="72725E38" w14:textId="77777777" w:rsidR="007A450B" w:rsidRPr="00AE0E48" w:rsidRDefault="007A450B" w:rsidP="00712421">
            <w:pPr>
              <w:snapToGrid w:val="0"/>
              <w:ind w:left="306" w:hanging="306"/>
              <w:rPr>
                <w:rFonts w:ascii="Arial Narrow" w:hAnsi="Arial Narrow"/>
                <w:sz w:val="20"/>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14:paraId="28959184" w14:textId="77777777" w:rsidR="007A450B" w:rsidRPr="00AE0E48" w:rsidRDefault="007A450B" w:rsidP="00712421">
            <w:pPr>
              <w:jc w:val="both"/>
              <w:rPr>
                <w:rFonts w:ascii="Arial Narrow" w:hAnsi="Arial Narrow"/>
                <w:sz w:val="20"/>
              </w:rPr>
            </w:pPr>
            <w:r w:rsidRPr="00AE0E48">
              <w:rPr>
                <w:rFonts w:ascii="Arial Narrow" w:hAnsi="Arial Narrow"/>
                <w:color w:val="auto"/>
                <w:sz w:val="20"/>
              </w:rPr>
              <w:t>Se la documentazione pertinente è disponibile elettronicamente, indicare: (indirizzo web, autorità o organismo di emanazione, riferimento preciso della documentazione):</w:t>
            </w:r>
          </w:p>
        </w:tc>
      </w:tr>
    </w:tbl>
    <w:p w14:paraId="2927969B" w14:textId="77777777" w:rsidR="007A450B" w:rsidRPr="00AE0E48" w:rsidRDefault="007A450B" w:rsidP="007A450B">
      <w:pPr>
        <w:pStyle w:val="Paragrafoelenco10"/>
        <w:ind w:left="0"/>
        <w:jc w:val="both"/>
        <w:rPr>
          <w:rFonts w:ascii="Arial Narrow" w:hAnsi="Arial Narrow"/>
          <w:color w:val="auto"/>
          <w:sz w:val="20"/>
          <w:szCs w:val="20"/>
        </w:rPr>
      </w:pPr>
    </w:p>
    <w:p w14:paraId="6EC97945" w14:textId="77777777" w:rsidR="007A450B" w:rsidRPr="00AE0E48" w:rsidRDefault="007A450B" w:rsidP="007A450B">
      <w:pPr>
        <w:pStyle w:val="Paragrafoelenco10"/>
        <w:ind w:left="0"/>
        <w:jc w:val="both"/>
        <w:rPr>
          <w:rFonts w:ascii="Arial Narrow" w:hAnsi="Arial Narrow"/>
          <w:color w:val="auto"/>
          <w:sz w:val="20"/>
          <w:szCs w:val="20"/>
        </w:rPr>
      </w:pPr>
    </w:p>
    <w:p w14:paraId="423E386A" w14:textId="77777777" w:rsidR="007A450B" w:rsidRPr="00AE0E48" w:rsidRDefault="007A450B" w:rsidP="007A450B">
      <w:pPr>
        <w:pStyle w:val="Paragrafoelenco10"/>
        <w:numPr>
          <w:ilvl w:val="0"/>
          <w:numId w:val="21"/>
        </w:numPr>
        <w:tabs>
          <w:tab w:val="num" w:pos="-114"/>
        </w:tabs>
        <w:ind w:left="426" w:hanging="426"/>
        <w:contextualSpacing/>
        <w:jc w:val="both"/>
        <w:rPr>
          <w:rFonts w:ascii="Arial Narrow" w:hAnsi="Arial Narrow"/>
          <w:color w:val="auto"/>
          <w:sz w:val="20"/>
          <w:szCs w:val="20"/>
        </w:rPr>
      </w:pPr>
      <w:r w:rsidRPr="00AE0E48">
        <w:rPr>
          <w:rFonts w:ascii="Arial Narrow" w:hAnsi="Arial Narrow"/>
          <w:color w:val="auto"/>
          <w:sz w:val="20"/>
          <w:szCs w:val="20"/>
        </w:rPr>
        <w:t>che i dati identificativi dei soggetti di cui all’art. 94, comma 3 del Codice sono (</w:t>
      </w:r>
      <w:r w:rsidRPr="00AE0E48">
        <w:rPr>
          <w:rFonts w:ascii="Arial Narrow" w:hAnsi="Arial Narrow"/>
          <w:i/>
          <w:color w:val="auto"/>
          <w:sz w:val="20"/>
          <w:szCs w:val="20"/>
          <w:u w:val="single"/>
        </w:rPr>
        <w:t>per l’individuazione dei soggetti da dichiarare cfr. atti dell’ANAC tra cui il Comunicato del Presidente ANAC dell’08/11/2017</w:t>
      </w:r>
      <w:r w:rsidRPr="00AE0E48">
        <w:rPr>
          <w:rFonts w:ascii="Arial Narrow" w:hAnsi="Arial Narrow"/>
          <w:color w:val="auto"/>
          <w:sz w:val="20"/>
          <w:szCs w:val="20"/>
        </w:rPr>
        <w:t>):</w:t>
      </w:r>
    </w:p>
    <w:p w14:paraId="68070728" w14:textId="77777777" w:rsidR="007A450B" w:rsidRPr="00AE0E48" w:rsidRDefault="007A450B" w:rsidP="007A450B">
      <w:pPr>
        <w:pStyle w:val="Paragrafoelenco10"/>
        <w:tabs>
          <w:tab w:val="left" w:pos="120"/>
        </w:tabs>
        <w:ind w:left="0"/>
        <w:jc w:val="both"/>
        <w:rPr>
          <w:rFonts w:ascii="Arial Narrow" w:hAnsi="Arial Narrow"/>
          <w:color w:val="auto"/>
          <w:sz w:val="20"/>
          <w:szCs w:val="20"/>
        </w:rPr>
      </w:pPr>
    </w:p>
    <w:p w14:paraId="70AA82C3"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lastRenderedPageBreak/>
        <w:t>i soggetti titolari di poteri di amministrazione e rappresentanza,</w:t>
      </w:r>
      <w:r w:rsidRPr="00AE0E48">
        <w:rPr>
          <w:rFonts w:ascii="Arial Narrow" w:hAnsi="Arial Narrow"/>
          <w:color w:val="000000"/>
          <w:sz w:val="20"/>
          <w:shd w:val="clear" w:color="auto" w:fill="F5FDFE"/>
        </w:rPr>
        <w:t xml:space="preserve"> </w:t>
      </w:r>
      <w:r w:rsidRPr="00AE0E48">
        <w:rPr>
          <w:rFonts w:ascii="Arial Narrow" w:hAnsi="Arial Narrow"/>
          <w:sz w:val="20"/>
        </w:rPr>
        <w:t>ivi compresi institori e procuratori generali</w:t>
      </w:r>
      <w:r w:rsidRPr="00AE0E48">
        <w:rPr>
          <w:rFonts w:ascii="Arial Narrow" w:hAnsi="Arial Narrow"/>
          <w:color w:val="000000"/>
          <w:sz w:val="20"/>
          <w:shd w:val="clear" w:color="auto" w:fill="F5FDFE"/>
        </w:rPr>
        <w:t xml:space="preserve">, </w:t>
      </w:r>
      <w:r w:rsidRPr="00AE0E48">
        <w:rPr>
          <w:rFonts w:ascii="Arial Narrow" w:hAnsi="Arial Narrow"/>
          <w:sz w:val="20"/>
        </w:rPr>
        <w:t xml:space="preserve">nonché i poteri loro conferiti, sono: </w:t>
      </w:r>
    </w:p>
    <w:p w14:paraId="58676EFF" w14:textId="77777777" w:rsidR="007A450B" w:rsidRPr="00AE0E48" w:rsidRDefault="007A450B" w:rsidP="007A450B">
      <w:pPr>
        <w:rPr>
          <w:rFonts w:ascii="Arial Narrow" w:hAnsi="Arial Narrow"/>
          <w:sz w:val="20"/>
        </w:rPr>
      </w:pPr>
    </w:p>
    <w:tbl>
      <w:tblPr>
        <w:tblW w:w="4879" w:type="pct"/>
        <w:tblInd w:w="250" w:type="dxa"/>
        <w:tblLook w:val="04A0" w:firstRow="1" w:lastRow="0" w:firstColumn="1" w:lastColumn="0" w:noHBand="0" w:noVBand="1"/>
      </w:tblPr>
      <w:tblGrid>
        <w:gridCol w:w="1693"/>
        <w:gridCol w:w="1403"/>
        <w:gridCol w:w="2107"/>
        <w:gridCol w:w="2107"/>
        <w:gridCol w:w="2528"/>
      </w:tblGrid>
      <w:tr w:rsidR="007A450B" w:rsidRPr="00AE0E48" w14:paraId="3628AEB4" w14:textId="77777777" w:rsidTr="0055468F">
        <w:trPr>
          <w:trHeight w:val="576"/>
        </w:trPr>
        <w:tc>
          <w:tcPr>
            <w:tcW w:w="860" w:type="pct"/>
            <w:tcBorders>
              <w:top w:val="single" w:sz="4" w:space="0" w:color="auto"/>
              <w:left w:val="single" w:sz="4" w:space="0" w:color="auto"/>
              <w:bottom w:val="single" w:sz="4" w:space="0" w:color="auto"/>
              <w:right w:val="single" w:sz="4" w:space="0" w:color="auto"/>
            </w:tcBorders>
            <w:vAlign w:val="center"/>
            <w:hideMark/>
          </w:tcPr>
          <w:p w14:paraId="131A05B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713" w:type="pct"/>
            <w:tcBorders>
              <w:top w:val="single" w:sz="4" w:space="0" w:color="auto"/>
              <w:left w:val="single" w:sz="4" w:space="0" w:color="auto"/>
              <w:bottom w:val="single" w:sz="4" w:space="0" w:color="auto"/>
              <w:right w:val="single" w:sz="4" w:space="0" w:color="auto"/>
            </w:tcBorders>
            <w:vAlign w:val="center"/>
            <w:hideMark/>
          </w:tcPr>
          <w:p w14:paraId="685A8949" w14:textId="0396710B"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71" w:type="pct"/>
            <w:tcBorders>
              <w:top w:val="single" w:sz="4" w:space="0" w:color="auto"/>
              <w:left w:val="single" w:sz="4" w:space="0" w:color="auto"/>
              <w:bottom w:val="nil"/>
              <w:right w:val="single" w:sz="4" w:space="0" w:color="auto"/>
            </w:tcBorders>
            <w:vAlign w:val="center"/>
            <w:hideMark/>
          </w:tcPr>
          <w:p w14:paraId="745191C1"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071" w:type="pct"/>
            <w:tcBorders>
              <w:top w:val="single" w:sz="4" w:space="0" w:color="auto"/>
              <w:left w:val="single" w:sz="4" w:space="0" w:color="auto"/>
              <w:bottom w:val="nil"/>
              <w:right w:val="single" w:sz="4" w:space="0" w:color="auto"/>
            </w:tcBorders>
            <w:vAlign w:val="center"/>
            <w:hideMark/>
          </w:tcPr>
          <w:p w14:paraId="785189F4" w14:textId="3D7B6D84"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c>
          <w:tcPr>
            <w:tcW w:w="1285" w:type="pct"/>
            <w:tcBorders>
              <w:top w:val="single" w:sz="4" w:space="0" w:color="auto"/>
              <w:left w:val="single" w:sz="4" w:space="0" w:color="auto"/>
              <w:bottom w:val="nil"/>
              <w:right w:val="single" w:sz="4" w:space="0" w:color="auto"/>
            </w:tcBorders>
            <w:vAlign w:val="center"/>
            <w:hideMark/>
          </w:tcPr>
          <w:p w14:paraId="6B2644C2"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Poteri conferiti / qualifica</w:t>
            </w:r>
          </w:p>
        </w:tc>
      </w:tr>
      <w:tr w:rsidR="007A450B" w:rsidRPr="00AE0E48" w14:paraId="3D17A450"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51C2FC57" w14:textId="77777777" w:rsidR="007A450B" w:rsidRPr="00AE0E48" w:rsidRDefault="007A450B" w:rsidP="00712421">
            <w:pPr>
              <w:jc w:val="both"/>
              <w:rPr>
                <w:rFonts w:ascii="Arial Narrow" w:hAnsi="Arial Narrow"/>
                <w:kern w:val="2"/>
                <w:sz w:val="20"/>
              </w:rPr>
            </w:pPr>
          </w:p>
          <w:p w14:paraId="4057845A"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787D3600"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768D9EE0"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3214E166"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6617E0CA" w14:textId="77777777" w:rsidR="007A450B" w:rsidRPr="00AE0E48" w:rsidRDefault="007A450B" w:rsidP="00712421">
            <w:pPr>
              <w:jc w:val="both"/>
              <w:rPr>
                <w:rFonts w:ascii="Arial Narrow" w:hAnsi="Arial Narrow"/>
                <w:kern w:val="2"/>
                <w:sz w:val="20"/>
              </w:rPr>
            </w:pPr>
          </w:p>
        </w:tc>
      </w:tr>
      <w:tr w:rsidR="007A450B" w:rsidRPr="00AE0E48" w14:paraId="7DEF9104"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4F075F5D" w14:textId="77777777" w:rsidR="007A450B" w:rsidRPr="00AE0E48" w:rsidRDefault="007A450B" w:rsidP="00712421">
            <w:pPr>
              <w:jc w:val="both"/>
              <w:rPr>
                <w:rFonts w:ascii="Arial Narrow" w:hAnsi="Arial Narrow"/>
                <w:kern w:val="2"/>
                <w:sz w:val="20"/>
              </w:rPr>
            </w:pPr>
          </w:p>
          <w:p w14:paraId="68E24581"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4B915415"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21538AE3"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1D03F777"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3C395145" w14:textId="77777777" w:rsidR="007A450B" w:rsidRPr="00AE0E48" w:rsidRDefault="007A450B" w:rsidP="00712421">
            <w:pPr>
              <w:jc w:val="both"/>
              <w:rPr>
                <w:rFonts w:ascii="Arial Narrow" w:hAnsi="Arial Narrow"/>
                <w:kern w:val="2"/>
                <w:sz w:val="20"/>
              </w:rPr>
            </w:pPr>
          </w:p>
        </w:tc>
      </w:tr>
    </w:tbl>
    <w:p w14:paraId="6A9B3532" w14:textId="77777777" w:rsidR="007A450B" w:rsidRPr="00AE0E48" w:rsidRDefault="007A450B" w:rsidP="007A450B">
      <w:pPr>
        <w:rPr>
          <w:rFonts w:ascii="Arial Narrow" w:hAnsi="Arial Narrow"/>
          <w:sz w:val="20"/>
        </w:rPr>
      </w:pPr>
    </w:p>
    <w:p w14:paraId="5F54AAFC"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i membri degli organi con poteri di direzione o di vigilanza sono:</w:t>
      </w:r>
    </w:p>
    <w:p w14:paraId="4E306DFF" w14:textId="77777777" w:rsidR="007A450B" w:rsidRPr="00AE0E48" w:rsidRDefault="007A450B" w:rsidP="007A450B">
      <w:pPr>
        <w:ind w:left="-142"/>
        <w:jc w:val="both"/>
        <w:rPr>
          <w:rFonts w:ascii="Arial Narrow" w:hAnsi="Arial Narrow"/>
          <w:sz w:val="20"/>
        </w:rPr>
      </w:pPr>
    </w:p>
    <w:tbl>
      <w:tblPr>
        <w:tblW w:w="4879" w:type="pct"/>
        <w:tblInd w:w="250" w:type="dxa"/>
        <w:tblLook w:val="04A0" w:firstRow="1" w:lastRow="0" w:firstColumn="1" w:lastColumn="0" w:noHBand="0" w:noVBand="1"/>
      </w:tblPr>
      <w:tblGrid>
        <w:gridCol w:w="1693"/>
        <w:gridCol w:w="1403"/>
        <w:gridCol w:w="2107"/>
        <w:gridCol w:w="2107"/>
        <w:gridCol w:w="2528"/>
      </w:tblGrid>
      <w:tr w:rsidR="007A450B" w:rsidRPr="00AE0E48" w14:paraId="4F4FE6C6" w14:textId="77777777" w:rsidTr="0055468F">
        <w:trPr>
          <w:trHeight w:val="576"/>
        </w:trPr>
        <w:tc>
          <w:tcPr>
            <w:tcW w:w="860" w:type="pct"/>
            <w:tcBorders>
              <w:top w:val="single" w:sz="4" w:space="0" w:color="auto"/>
              <w:left w:val="single" w:sz="4" w:space="0" w:color="auto"/>
              <w:bottom w:val="single" w:sz="4" w:space="0" w:color="auto"/>
              <w:right w:val="single" w:sz="4" w:space="0" w:color="auto"/>
            </w:tcBorders>
            <w:vAlign w:val="center"/>
            <w:hideMark/>
          </w:tcPr>
          <w:p w14:paraId="32F8B16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713" w:type="pct"/>
            <w:tcBorders>
              <w:top w:val="single" w:sz="4" w:space="0" w:color="auto"/>
              <w:left w:val="single" w:sz="4" w:space="0" w:color="auto"/>
              <w:bottom w:val="single" w:sz="4" w:space="0" w:color="auto"/>
              <w:right w:val="single" w:sz="4" w:space="0" w:color="auto"/>
            </w:tcBorders>
            <w:vAlign w:val="center"/>
            <w:hideMark/>
          </w:tcPr>
          <w:p w14:paraId="09BB314A" w14:textId="3011D184"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71" w:type="pct"/>
            <w:tcBorders>
              <w:top w:val="single" w:sz="4" w:space="0" w:color="auto"/>
              <w:left w:val="single" w:sz="4" w:space="0" w:color="auto"/>
              <w:bottom w:val="single" w:sz="4" w:space="0" w:color="auto"/>
              <w:right w:val="single" w:sz="4" w:space="0" w:color="auto"/>
            </w:tcBorders>
            <w:vAlign w:val="center"/>
            <w:hideMark/>
          </w:tcPr>
          <w:p w14:paraId="6D5E8812"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071" w:type="pct"/>
            <w:tcBorders>
              <w:top w:val="single" w:sz="4" w:space="0" w:color="auto"/>
              <w:left w:val="single" w:sz="4" w:space="0" w:color="auto"/>
              <w:bottom w:val="single" w:sz="4" w:space="0" w:color="auto"/>
              <w:right w:val="single" w:sz="4" w:space="0" w:color="auto"/>
            </w:tcBorders>
            <w:vAlign w:val="center"/>
            <w:hideMark/>
          </w:tcPr>
          <w:p w14:paraId="5E97107A" w14:textId="369F81AE"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c>
          <w:tcPr>
            <w:tcW w:w="1285" w:type="pct"/>
            <w:tcBorders>
              <w:top w:val="single" w:sz="4" w:space="0" w:color="auto"/>
              <w:left w:val="single" w:sz="4" w:space="0" w:color="auto"/>
              <w:bottom w:val="single" w:sz="4" w:space="0" w:color="auto"/>
              <w:right w:val="single" w:sz="4" w:space="0" w:color="auto"/>
            </w:tcBorders>
            <w:vAlign w:val="center"/>
            <w:hideMark/>
          </w:tcPr>
          <w:p w14:paraId="645FEE90"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Poteri conferiti / qualifica</w:t>
            </w:r>
          </w:p>
        </w:tc>
      </w:tr>
      <w:tr w:rsidR="007A450B" w:rsidRPr="00AE0E48" w14:paraId="188A91EB"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47551950" w14:textId="77777777" w:rsidR="007A450B" w:rsidRPr="00AE0E48" w:rsidRDefault="007A450B" w:rsidP="00712421">
            <w:pPr>
              <w:jc w:val="both"/>
              <w:rPr>
                <w:rFonts w:ascii="Arial Narrow" w:hAnsi="Arial Narrow"/>
                <w:kern w:val="2"/>
                <w:sz w:val="20"/>
              </w:rPr>
            </w:pPr>
          </w:p>
          <w:p w14:paraId="26B8F4AC"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208F1F76"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2DB6B574"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555BF6D6"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44194576" w14:textId="77777777" w:rsidR="007A450B" w:rsidRPr="00AE0E48" w:rsidRDefault="007A450B" w:rsidP="00712421">
            <w:pPr>
              <w:jc w:val="both"/>
              <w:rPr>
                <w:rFonts w:ascii="Arial Narrow" w:hAnsi="Arial Narrow"/>
                <w:kern w:val="2"/>
                <w:sz w:val="20"/>
              </w:rPr>
            </w:pPr>
          </w:p>
        </w:tc>
      </w:tr>
      <w:tr w:rsidR="007A450B" w:rsidRPr="00AE0E48" w14:paraId="6A25CE24"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170C93E1" w14:textId="77777777" w:rsidR="007A450B" w:rsidRPr="00AE0E48" w:rsidRDefault="007A450B" w:rsidP="00712421">
            <w:pPr>
              <w:jc w:val="both"/>
              <w:rPr>
                <w:rFonts w:ascii="Arial Narrow" w:hAnsi="Arial Narrow"/>
                <w:kern w:val="2"/>
                <w:sz w:val="20"/>
              </w:rPr>
            </w:pPr>
          </w:p>
          <w:p w14:paraId="5891D85B"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6E260F0C"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451C2018"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6307FF60"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44DCEABA" w14:textId="77777777" w:rsidR="007A450B" w:rsidRPr="00AE0E48" w:rsidRDefault="007A450B" w:rsidP="00712421">
            <w:pPr>
              <w:jc w:val="both"/>
              <w:rPr>
                <w:rFonts w:ascii="Arial Narrow" w:hAnsi="Arial Narrow"/>
                <w:kern w:val="2"/>
                <w:sz w:val="20"/>
              </w:rPr>
            </w:pPr>
          </w:p>
        </w:tc>
      </w:tr>
    </w:tbl>
    <w:p w14:paraId="47621C7C" w14:textId="77777777" w:rsidR="007A450B" w:rsidRPr="00AE0E48" w:rsidRDefault="007A450B" w:rsidP="007A450B">
      <w:pPr>
        <w:ind w:left="-142"/>
        <w:jc w:val="both"/>
        <w:rPr>
          <w:rFonts w:ascii="Arial Narrow" w:hAnsi="Arial Narrow"/>
          <w:sz w:val="20"/>
        </w:rPr>
      </w:pPr>
    </w:p>
    <w:p w14:paraId="19EB9FFC"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i soggetti muniti di poteri di rappresentanza, di direzione o di controllo sono:</w:t>
      </w:r>
    </w:p>
    <w:p w14:paraId="7F653F57" w14:textId="77777777" w:rsidR="007A450B" w:rsidRPr="00AE0E48" w:rsidRDefault="007A450B" w:rsidP="007A450B">
      <w:pPr>
        <w:ind w:left="-142"/>
        <w:jc w:val="both"/>
        <w:rPr>
          <w:rFonts w:ascii="Arial Narrow" w:hAnsi="Arial Narrow"/>
          <w:sz w:val="20"/>
        </w:rPr>
      </w:pPr>
    </w:p>
    <w:tbl>
      <w:tblPr>
        <w:tblW w:w="4879" w:type="pct"/>
        <w:tblInd w:w="250" w:type="dxa"/>
        <w:tblLook w:val="04A0" w:firstRow="1" w:lastRow="0" w:firstColumn="1" w:lastColumn="0" w:noHBand="0" w:noVBand="1"/>
      </w:tblPr>
      <w:tblGrid>
        <w:gridCol w:w="1693"/>
        <w:gridCol w:w="1403"/>
        <w:gridCol w:w="2107"/>
        <w:gridCol w:w="2107"/>
        <w:gridCol w:w="2528"/>
      </w:tblGrid>
      <w:tr w:rsidR="007A450B" w:rsidRPr="00AE0E48" w14:paraId="725D951C" w14:textId="77777777" w:rsidTr="0055468F">
        <w:trPr>
          <w:trHeight w:val="576"/>
        </w:trPr>
        <w:tc>
          <w:tcPr>
            <w:tcW w:w="860" w:type="pct"/>
            <w:tcBorders>
              <w:top w:val="single" w:sz="4" w:space="0" w:color="auto"/>
              <w:left w:val="single" w:sz="4" w:space="0" w:color="auto"/>
              <w:bottom w:val="single" w:sz="4" w:space="0" w:color="auto"/>
              <w:right w:val="single" w:sz="4" w:space="0" w:color="auto"/>
            </w:tcBorders>
            <w:vAlign w:val="center"/>
            <w:hideMark/>
          </w:tcPr>
          <w:p w14:paraId="6A3BE0A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713" w:type="pct"/>
            <w:tcBorders>
              <w:top w:val="single" w:sz="4" w:space="0" w:color="auto"/>
              <w:left w:val="single" w:sz="4" w:space="0" w:color="auto"/>
              <w:bottom w:val="single" w:sz="4" w:space="0" w:color="auto"/>
              <w:right w:val="single" w:sz="4" w:space="0" w:color="auto"/>
            </w:tcBorders>
            <w:vAlign w:val="center"/>
            <w:hideMark/>
          </w:tcPr>
          <w:p w14:paraId="1626E7E6" w14:textId="6C2123F9"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71" w:type="pct"/>
            <w:tcBorders>
              <w:top w:val="single" w:sz="4" w:space="0" w:color="auto"/>
              <w:left w:val="single" w:sz="4" w:space="0" w:color="auto"/>
              <w:bottom w:val="nil"/>
              <w:right w:val="single" w:sz="4" w:space="0" w:color="auto"/>
            </w:tcBorders>
            <w:vAlign w:val="center"/>
            <w:hideMark/>
          </w:tcPr>
          <w:p w14:paraId="6D9B2BFB"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071" w:type="pct"/>
            <w:tcBorders>
              <w:top w:val="single" w:sz="4" w:space="0" w:color="auto"/>
              <w:left w:val="single" w:sz="4" w:space="0" w:color="auto"/>
              <w:bottom w:val="nil"/>
              <w:right w:val="single" w:sz="4" w:space="0" w:color="auto"/>
            </w:tcBorders>
            <w:vAlign w:val="center"/>
            <w:hideMark/>
          </w:tcPr>
          <w:p w14:paraId="74F33CAF" w14:textId="4E6E02DD"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c>
          <w:tcPr>
            <w:tcW w:w="1285" w:type="pct"/>
            <w:tcBorders>
              <w:top w:val="single" w:sz="4" w:space="0" w:color="auto"/>
              <w:left w:val="single" w:sz="4" w:space="0" w:color="auto"/>
              <w:bottom w:val="nil"/>
              <w:right w:val="single" w:sz="4" w:space="0" w:color="auto"/>
            </w:tcBorders>
            <w:vAlign w:val="center"/>
            <w:hideMark/>
          </w:tcPr>
          <w:p w14:paraId="326BF332"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Poteri conferiti / qualifica</w:t>
            </w:r>
          </w:p>
        </w:tc>
      </w:tr>
      <w:tr w:rsidR="007A450B" w:rsidRPr="00AE0E48" w14:paraId="25E6E374"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0B2E4C1C" w14:textId="77777777" w:rsidR="007A450B" w:rsidRPr="00AE0E48" w:rsidRDefault="007A450B" w:rsidP="00712421">
            <w:pPr>
              <w:jc w:val="both"/>
              <w:rPr>
                <w:rFonts w:ascii="Arial Narrow" w:hAnsi="Arial Narrow"/>
                <w:kern w:val="2"/>
                <w:sz w:val="20"/>
              </w:rPr>
            </w:pPr>
          </w:p>
          <w:p w14:paraId="0A2A883F"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1CB98399"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13FA4C97"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045905B1"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663BF9B1" w14:textId="77777777" w:rsidR="007A450B" w:rsidRPr="00AE0E48" w:rsidRDefault="007A450B" w:rsidP="00712421">
            <w:pPr>
              <w:jc w:val="both"/>
              <w:rPr>
                <w:rFonts w:ascii="Arial Narrow" w:hAnsi="Arial Narrow"/>
                <w:kern w:val="2"/>
                <w:sz w:val="20"/>
              </w:rPr>
            </w:pPr>
          </w:p>
        </w:tc>
      </w:tr>
      <w:tr w:rsidR="007A450B" w:rsidRPr="00AE0E48" w14:paraId="085AA99F" w14:textId="77777777" w:rsidTr="0055468F">
        <w:tc>
          <w:tcPr>
            <w:tcW w:w="860" w:type="pct"/>
            <w:tcBorders>
              <w:top w:val="single" w:sz="4" w:space="0" w:color="auto"/>
              <w:left w:val="single" w:sz="4" w:space="0" w:color="auto"/>
              <w:bottom w:val="single" w:sz="4" w:space="0" w:color="auto"/>
              <w:right w:val="single" w:sz="4" w:space="0" w:color="auto"/>
            </w:tcBorders>
            <w:vAlign w:val="center"/>
          </w:tcPr>
          <w:p w14:paraId="25B09F0D" w14:textId="77777777" w:rsidR="007A450B" w:rsidRPr="00AE0E48" w:rsidRDefault="007A450B" w:rsidP="00712421">
            <w:pPr>
              <w:jc w:val="both"/>
              <w:rPr>
                <w:rFonts w:ascii="Arial Narrow" w:hAnsi="Arial Narrow"/>
                <w:kern w:val="2"/>
                <w:sz w:val="20"/>
              </w:rPr>
            </w:pPr>
          </w:p>
          <w:p w14:paraId="03D27B43" w14:textId="77777777" w:rsidR="007A450B" w:rsidRPr="00AE0E48" w:rsidRDefault="007A450B" w:rsidP="00712421">
            <w:pPr>
              <w:jc w:val="both"/>
              <w:rPr>
                <w:rFonts w:ascii="Arial Narrow" w:hAnsi="Arial Narrow"/>
                <w:kern w:val="2"/>
                <w:sz w:val="20"/>
              </w:rPr>
            </w:pPr>
          </w:p>
        </w:tc>
        <w:tc>
          <w:tcPr>
            <w:tcW w:w="713" w:type="pct"/>
            <w:tcBorders>
              <w:top w:val="single" w:sz="4" w:space="0" w:color="auto"/>
              <w:left w:val="single" w:sz="4" w:space="0" w:color="auto"/>
              <w:bottom w:val="single" w:sz="4" w:space="0" w:color="auto"/>
              <w:right w:val="single" w:sz="4" w:space="0" w:color="auto"/>
            </w:tcBorders>
            <w:vAlign w:val="center"/>
          </w:tcPr>
          <w:p w14:paraId="3CCF5C08"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7A0A7C90" w14:textId="77777777" w:rsidR="007A450B" w:rsidRPr="00AE0E48" w:rsidRDefault="007A450B" w:rsidP="00712421">
            <w:pPr>
              <w:jc w:val="both"/>
              <w:rPr>
                <w:rFonts w:ascii="Arial Narrow" w:hAnsi="Arial Narrow"/>
                <w:kern w:val="2"/>
                <w:sz w:val="20"/>
              </w:rPr>
            </w:pPr>
          </w:p>
        </w:tc>
        <w:tc>
          <w:tcPr>
            <w:tcW w:w="1071" w:type="pct"/>
            <w:tcBorders>
              <w:top w:val="single" w:sz="4" w:space="0" w:color="auto"/>
              <w:left w:val="single" w:sz="4" w:space="0" w:color="auto"/>
              <w:bottom w:val="single" w:sz="4" w:space="0" w:color="auto"/>
              <w:right w:val="single" w:sz="4" w:space="0" w:color="auto"/>
            </w:tcBorders>
          </w:tcPr>
          <w:p w14:paraId="7F59A276" w14:textId="77777777" w:rsidR="007A450B" w:rsidRPr="00AE0E48" w:rsidRDefault="007A450B" w:rsidP="00712421">
            <w:pPr>
              <w:jc w:val="both"/>
              <w:rPr>
                <w:rFonts w:ascii="Arial Narrow" w:hAnsi="Arial Narrow"/>
                <w:kern w:val="2"/>
                <w:sz w:val="20"/>
              </w:rPr>
            </w:pPr>
          </w:p>
        </w:tc>
        <w:tc>
          <w:tcPr>
            <w:tcW w:w="1285" w:type="pct"/>
            <w:tcBorders>
              <w:top w:val="single" w:sz="4" w:space="0" w:color="auto"/>
              <w:left w:val="single" w:sz="4" w:space="0" w:color="auto"/>
              <w:bottom w:val="single" w:sz="4" w:space="0" w:color="auto"/>
              <w:right w:val="single" w:sz="4" w:space="0" w:color="auto"/>
            </w:tcBorders>
            <w:vAlign w:val="center"/>
          </w:tcPr>
          <w:p w14:paraId="2CBA7657" w14:textId="77777777" w:rsidR="007A450B" w:rsidRPr="00AE0E48" w:rsidRDefault="007A450B" w:rsidP="00712421">
            <w:pPr>
              <w:jc w:val="both"/>
              <w:rPr>
                <w:rFonts w:ascii="Arial Narrow" w:hAnsi="Arial Narrow"/>
                <w:kern w:val="2"/>
                <w:sz w:val="20"/>
              </w:rPr>
            </w:pPr>
          </w:p>
        </w:tc>
      </w:tr>
    </w:tbl>
    <w:p w14:paraId="1929ED37" w14:textId="77777777" w:rsidR="007A450B" w:rsidRPr="00AE0E48" w:rsidRDefault="007A450B" w:rsidP="007A450B">
      <w:pPr>
        <w:jc w:val="both"/>
        <w:rPr>
          <w:rFonts w:ascii="Arial Narrow" w:hAnsi="Arial Narrow"/>
          <w:sz w:val="20"/>
        </w:rPr>
      </w:pPr>
    </w:p>
    <w:p w14:paraId="787E1026" w14:textId="77777777" w:rsidR="007A450B" w:rsidRPr="00AE0E48" w:rsidRDefault="007A450B" w:rsidP="007A450B">
      <w:pPr>
        <w:jc w:val="both"/>
        <w:rPr>
          <w:rFonts w:ascii="Arial Narrow" w:hAnsi="Arial Narrow"/>
          <w:sz w:val="20"/>
        </w:rPr>
      </w:pPr>
    </w:p>
    <w:p w14:paraId="173E725A"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rivestono la qualifica di Direttore Tecnico</w:t>
      </w:r>
      <w:r w:rsidRPr="00AE0E48">
        <w:rPr>
          <w:rFonts w:ascii="Arial Narrow" w:hAnsi="Arial Narrow"/>
          <w:i/>
          <w:iCs/>
          <w:sz w:val="20"/>
        </w:rPr>
        <w:t xml:space="preserve"> </w:t>
      </w:r>
      <w:r w:rsidRPr="00AE0E48">
        <w:rPr>
          <w:rFonts w:ascii="Arial Narrow" w:hAnsi="Arial Narrow"/>
          <w:sz w:val="20"/>
        </w:rPr>
        <w:t>i seguenti soggetti:</w:t>
      </w:r>
    </w:p>
    <w:p w14:paraId="51B59394" w14:textId="77777777" w:rsidR="007A450B" w:rsidRPr="00AE0E48" w:rsidRDefault="007A450B" w:rsidP="007A450B">
      <w:pPr>
        <w:jc w:val="both"/>
        <w:rPr>
          <w:rFonts w:ascii="Arial Narrow" w:hAnsi="Arial Narrow"/>
          <w:sz w:val="20"/>
        </w:rPr>
      </w:pPr>
    </w:p>
    <w:tbl>
      <w:tblPr>
        <w:tblW w:w="4879" w:type="pct"/>
        <w:jc w:val="center"/>
        <w:tblLook w:val="04A0" w:firstRow="1" w:lastRow="0" w:firstColumn="1" w:lastColumn="0" w:noHBand="0" w:noVBand="1"/>
      </w:tblPr>
      <w:tblGrid>
        <w:gridCol w:w="2801"/>
        <w:gridCol w:w="2088"/>
        <w:gridCol w:w="2133"/>
        <w:gridCol w:w="2816"/>
      </w:tblGrid>
      <w:tr w:rsidR="007A450B" w:rsidRPr="00AE0E48" w14:paraId="7274FFF8" w14:textId="77777777" w:rsidTr="0055468F">
        <w:trPr>
          <w:trHeight w:val="576"/>
          <w:jc w:val="center"/>
        </w:trPr>
        <w:tc>
          <w:tcPr>
            <w:tcW w:w="1424" w:type="pct"/>
            <w:tcBorders>
              <w:top w:val="single" w:sz="4" w:space="0" w:color="auto"/>
              <w:left w:val="single" w:sz="4" w:space="0" w:color="auto"/>
              <w:bottom w:val="single" w:sz="4" w:space="0" w:color="auto"/>
              <w:right w:val="single" w:sz="4" w:space="0" w:color="auto"/>
            </w:tcBorders>
            <w:vAlign w:val="center"/>
            <w:hideMark/>
          </w:tcPr>
          <w:p w14:paraId="3DEB670A"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1061" w:type="pct"/>
            <w:tcBorders>
              <w:top w:val="single" w:sz="4" w:space="0" w:color="auto"/>
              <w:left w:val="single" w:sz="4" w:space="0" w:color="auto"/>
              <w:bottom w:val="single" w:sz="4" w:space="0" w:color="auto"/>
              <w:right w:val="single" w:sz="4" w:space="0" w:color="auto"/>
            </w:tcBorders>
            <w:vAlign w:val="center"/>
            <w:hideMark/>
          </w:tcPr>
          <w:p w14:paraId="0ADCAF0C" w14:textId="0E977710"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84" w:type="pct"/>
            <w:tcBorders>
              <w:top w:val="single" w:sz="4" w:space="0" w:color="auto"/>
              <w:left w:val="single" w:sz="4" w:space="0" w:color="auto"/>
              <w:bottom w:val="nil"/>
              <w:right w:val="single" w:sz="4" w:space="0" w:color="auto"/>
            </w:tcBorders>
            <w:vAlign w:val="center"/>
            <w:hideMark/>
          </w:tcPr>
          <w:p w14:paraId="4F340C9E"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431" w:type="pct"/>
            <w:tcBorders>
              <w:top w:val="single" w:sz="4" w:space="0" w:color="auto"/>
              <w:left w:val="single" w:sz="4" w:space="0" w:color="auto"/>
              <w:bottom w:val="nil"/>
              <w:right w:val="single" w:sz="4" w:space="0" w:color="auto"/>
            </w:tcBorders>
            <w:vAlign w:val="center"/>
            <w:hideMark/>
          </w:tcPr>
          <w:p w14:paraId="1AD4D827" w14:textId="63BF68E4"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r>
      <w:tr w:rsidR="007A450B" w:rsidRPr="00AE0E48" w14:paraId="44978329"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0D8CC8F4" w14:textId="77777777" w:rsidR="007A450B" w:rsidRPr="00AE0E48" w:rsidRDefault="007A450B" w:rsidP="00712421">
            <w:pPr>
              <w:jc w:val="both"/>
              <w:rPr>
                <w:rFonts w:ascii="Arial Narrow" w:hAnsi="Arial Narrow"/>
                <w:kern w:val="2"/>
                <w:sz w:val="20"/>
              </w:rPr>
            </w:pPr>
          </w:p>
          <w:p w14:paraId="6D05F5DB"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18B5BBC3"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0EF0DC38"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493D028C" w14:textId="77777777" w:rsidR="007A450B" w:rsidRPr="00AE0E48" w:rsidRDefault="007A450B" w:rsidP="00712421">
            <w:pPr>
              <w:jc w:val="both"/>
              <w:rPr>
                <w:rFonts w:ascii="Arial Narrow" w:hAnsi="Arial Narrow"/>
                <w:kern w:val="2"/>
                <w:sz w:val="20"/>
              </w:rPr>
            </w:pPr>
          </w:p>
        </w:tc>
      </w:tr>
      <w:tr w:rsidR="007A450B" w:rsidRPr="00AE0E48" w14:paraId="3F14CFF1"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038F8E9F" w14:textId="77777777" w:rsidR="007A450B" w:rsidRPr="00AE0E48" w:rsidRDefault="007A450B" w:rsidP="00712421">
            <w:pPr>
              <w:jc w:val="both"/>
              <w:rPr>
                <w:rFonts w:ascii="Arial Narrow" w:hAnsi="Arial Narrow"/>
                <w:kern w:val="2"/>
                <w:sz w:val="20"/>
              </w:rPr>
            </w:pPr>
          </w:p>
          <w:p w14:paraId="355F0B41"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1A3F9DDF"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15984503"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0D9C4522" w14:textId="77777777" w:rsidR="007A450B" w:rsidRPr="00AE0E48" w:rsidRDefault="007A450B" w:rsidP="00712421">
            <w:pPr>
              <w:jc w:val="both"/>
              <w:rPr>
                <w:rFonts w:ascii="Arial Narrow" w:hAnsi="Arial Narrow"/>
                <w:kern w:val="2"/>
                <w:sz w:val="20"/>
              </w:rPr>
            </w:pPr>
          </w:p>
        </w:tc>
      </w:tr>
    </w:tbl>
    <w:p w14:paraId="1C7A18EF" w14:textId="77777777" w:rsidR="007A450B" w:rsidRPr="00AE0E48" w:rsidRDefault="007A450B" w:rsidP="007A450B">
      <w:pPr>
        <w:pStyle w:val="Paragrafoelenco"/>
        <w:ind w:left="284"/>
        <w:jc w:val="both"/>
        <w:rPr>
          <w:rFonts w:ascii="Arial Narrow" w:hAnsi="Arial Narrow"/>
          <w:sz w:val="20"/>
        </w:rPr>
      </w:pPr>
    </w:p>
    <w:p w14:paraId="131B4E23" w14:textId="77777777" w:rsidR="007A450B" w:rsidRPr="00AE0E48" w:rsidRDefault="007A450B" w:rsidP="007A450B">
      <w:pPr>
        <w:pStyle w:val="Paragrafoelenco"/>
        <w:ind w:left="284"/>
        <w:jc w:val="both"/>
        <w:rPr>
          <w:rFonts w:ascii="Arial Narrow" w:hAnsi="Arial Narrow"/>
          <w:sz w:val="20"/>
        </w:rPr>
      </w:pPr>
    </w:p>
    <w:p w14:paraId="199148DE"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che il socio unico persona fisica, ove esiste, ovvero il socio di maggioranza in caso di società con numero di soci pari o inferiore a quattro, ovvero i soci in caso società in nome collettivo o i soci accomandatari in caso di società in accomandita semplice è / sono:</w:t>
      </w:r>
    </w:p>
    <w:p w14:paraId="75A5304E" w14:textId="77777777" w:rsidR="007A450B" w:rsidRPr="00AE0E48" w:rsidRDefault="007A450B" w:rsidP="007A450B">
      <w:pPr>
        <w:jc w:val="both"/>
        <w:rPr>
          <w:rFonts w:ascii="Arial Narrow" w:hAnsi="Arial Narrow"/>
          <w:sz w:val="20"/>
        </w:rPr>
      </w:pPr>
    </w:p>
    <w:tbl>
      <w:tblPr>
        <w:tblW w:w="4879" w:type="pct"/>
        <w:jc w:val="center"/>
        <w:tblLook w:val="04A0" w:firstRow="1" w:lastRow="0" w:firstColumn="1" w:lastColumn="0" w:noHBand="0" w:noVBand="1"/>
      </w:tblPr>
      <w:tblGrid>
        <w:gridCol w:w="2801"/>
        <w:gridCol w:w="2088"/>
        <w:gridCol w:w="2133"/>
        <w:gridCol w:w="2816"/>
      </w:tblGrid>
      <w:tr w:rsidR="007A450B" w:rsidRPr="00AE0E48" w14:paraId="1D7346D4" w14:textId="77777777" w:rsidTr="0055468F">
        <w:trPr>
          <w:trHeight w:val="576"/>
          <w:jc w:val="center"/>
        </w:trPr>
        <w:tc>
          <w:tcPr>
            <w:tcW w:w="1424" w:type="pct"/>
            <w:tcBorders>
              <w:top w:val="single" w:sz="4" w:space="0" w:color="auto"/>
              <w:left w:val="single" w:sz="4" w:space="0" w:color="auto"/>
              <w:bottom w:val="single" w:sz="4" w:space="0" w:color="auto"/>
              <w:right w:val="single" w:sz="4" w:space="0" w:color="auto"/>
            </w:tcBorders>
            <w:vAlign w:val="center"/>
            <w:hideMark/>
          </w:tcPr>
          <w:p w14:paraId="5D3B215C"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Nome e cognome</w:t>
            </w:r>
          </w:p>
        </w:tc>
        <w:tc>
          <w:tcPr>
            <w:tcW w:w="1061" w:type="pct"/>
            <w:tcBorders>
              <w:top w:val="single" w:sz="4" w:space="0" w:color="auto"/>
              <w:left w:val="single" w:sz="4" w:space="0" w:color="auto"/>
              <w:bottom w:val="single" w:sz="4" w:space="0" w:color="auto"/>
              <w:right w:val="single" w:sz="4" w:space="0" w:color="auto"/>
            </w:tcBorders>
            <w:vAlign w:val="center"/>
            <w:hideMark/>
          </w:tcPr>
          <w:p w14:paraId="407BBE88" w14:textId="1A8AEF92" w:rsidR="007A450B" w:rsidRPr="00AE0E48" w:rsidRDefault="007A450B" w:rsidP="0055468F">
            <w:pPr>
              <w:jc w:val="center"/>
              <w:rPr>
                <w:rFonts w:ascii="Arial Narrow" w:hAnsi="Arial Narrow"/>
                <w:b/>
                <w:kern w:val="2"/>
                <w:sz w:val="20"/>
              </w:rPr>
            </w:pPr>
            <w:r w:rsidRPr="00AE0E48">
              <w:rPr>
                <w:rFonts w:ascii="Arial Narrow" w:hAnsi="Arial Narrow"/>
                <w:b/>
                <w:sz w:val="20"/>
              </w:rPr>
              <w:t>Data e luogo di nascita</w:t>
            </w:r>
          </w:p>
        </w:tc>
        <w:tc>
          <w:tcPr>
            <w:tcW w:w="1084" w:type="pct"/>
            <w:tcBorders>
              <w:top w:val="single" w:sz="4" w:space="0" w:color="auto"/>
              <w:left w:val="single" w:sz="4" w:space="0" w:color="auto"/>
              <w:bottom w:val="nil"/>
              <w:right w:val="single" w:sz="4" w:space="0" w:color="auto"/>
            </w:tcBorders>
            <w:vAlign w:val="center"/>
            <w:hideMark/>
          </w:tcPr>
          <w:p w14:paraId="664947C3" w14:textId="77777777" w:rsidR="007A450B" w:rsidRPr="00AE0E48" w:rsidRDefault="007A450B" w:rsidP="0055468F">
            <w:pPr>
              <w:jc w:val="center"/>
              <w:rPr>
                <w:rFonts w:ascii="Arial Narrow" w:hAnsi="Arial Narrow"/>
                <w:b/>
                <w:kern w:val="2"/>
                <w:sz w:val="20"/>
              </w:rPr>
            </w:pPr>
            <w:r w:rsidRPr="00AE0E48">
              <w:rPr>
                <w:rFonts w:ascii="Arial Narrow" w:hAnsi="Arial Narrow"/>
                <w:b/>
                <w:sz w:val="20"/>
              </w:rPr>
              <w:t>Residenza</w:t>
            </w:r>
          </w:p>
        </w:tc>
        <w:tc>
          <w:tcPr>
            <w:tcW w:w="1431" w:type="pct"/>
            <w:tcBorders>
              <w:top w:val="single" w:sz="4" w:space="0" w:color="auto"/>
              <w:left w:val="single" w:sz="4" w:space="0" w:color="auto"/>
              <w:bottom w:val="nil"/>
              <w:right w:val="single" w:sz="4" w:space="0" w:color="auto"/>
            </w:tcBorders>
            <w:vAlign w:val="center"/>
            <w:hideMark/>
          </w:tcPr>
          <w:p w14:paraId="2452F44F" w14:textId="5F156B09" w:rsidR="007A450B" w:rsidRPr="00AE0E48" w:rsidRDefault="007A450B" w:rsidP="0055468F">
            <w:pPr>
              <w:jc w:val="center"/>
              <w:rPr>
                <w:rFonts w:ascii="Arial Narrow" w:hAnsi="Arial Narrow"/>
                <w:b/>
                <w:kern w:val="2"/>
                <w:sz w:val="20"/>
              </w:rPr>
            </w:pPr>
            <w:r w:rsidRPr="00AE0E48">
              <w:rPr>
                <w:rFonts w:ascii="Arial Narrow" w:hAnsi="Arial Narrow"/>
                <w:b/>
                <w:sz w:val="20"/>
              </w:rPr>
              <w:t>Codice fiscale</w:t>
            </w:r>
          </w:p>
        </w:tc>
      </w:tr>
      <w:tr w:rsidR="007A450B" w:rsidRPr="00AE0E48" w14:paraId="28A30D75"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6A70FB78" w14:textId="77777777" w:rsidR="007A450B" w:rsidRPr="00AE0E48" w:rsidRDefault="007A450B" w:rsidP="00712421">
            <w:pPr>
              <w:jc w:val="both"/>
              <w:rPr>
                <w:rFonts w:ascii="Arial Narrow" w:hAnsi="Arial Narrow"/>
                <w:kern w:val="2"/>
                <w:sz w:val="20"/>
              </w:rPr>
            </w:pPr>
          </w:p>
          <w:p w14:paraId="0B6C1D3D"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4DAA5D30"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1BC5E4D7"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11E8BCE3" w14:textId="77777777" w:rsidR="007A450B" w:rsidRPr="00AE0E48" w:rsidRDefault="007A450B" w:rsidP="00712421">
            <w:pPr>
              <w:jc w:val="both"/>
              <w:rPr>
                <w:rFonts w:ascii="Arial Narrow" w:hAnsi="Arial Narrow"/>
                <w:kern w:val="2"/>
                <w:sz w:val="20"/>
              </w:rPr>
            </w:pPr>
          </w:p>
        </w:tc>
      </w:tr>
      <w:tr w:rsidR="007A450B" w:rsidRPr="00AE0E48" w14:paraId="2CB8F84A" w14:textId="77777777" w:rsidTr="0055468F">
        <w:trPr>
          <w:jc w:val="center"/>
        </w:trPr>
        <w:tc>
          <w:tcPr>
            <w:tcW w:w="1424" w:type="pct"/>
            <w:tcBorders>
              <w:top w:val="single" w:sz="4" w:space="0" w:color="auto"/>
              <w:left w:val="single" w:sz="4" w:space="0" w:color="auto"/>
              <w:bottom w:val="single" w:sz="4" w:space="0" w:color="auto"/>
              <w:right w:val="single" w:sz="4" w:space="0" w:color="auto"/>
            </w:tcBorders>
            <w:vAlign w:val="center"/>
          </w:tcPr>
          <w:p w14:paraId="124815CD" w14:textId="77777777" w:rsidR="007A450B" w:rsidRPr="00AE0E48" w:rsidRDefault="007A450B" w:rsidP="00712421">
            <w:pPr>
              <w:jc w:val="both"/>
              <w:rPr>
                <w:rFonts w:ascii="Arial Narrow" w:hAnsi="Arial Narrow"/>
                <w:kern w:val="2"/>
                <w:sz w:val="20"/>
              </w:rPr>
            </w:pPr>
          </w:p>
          <w:p w14:paraId="72791A35" w14:textId="77777777" w:rsidR="007A450B" w:rsidRPr="00AE0E48" w:rsidRDefault="007A450B" w:rsidP="00712421">
            <w:pPr>
              <w:jc w:val="both"/>
              <w:rPr>
                <w:rFonts w:ascii="Arial Narrow" w:hAnsi="Arial Narrow"/>
                <w:kern w:val="2"/>
                <w:sz w:val="20"/>
              </w:rPr>
            </w:pPr>
          </w:p>
        </w:tc>
        <w:tc>
          <w:tcPr>
            <w:tcW w:w="1061" w:type="pct"/>
            <w:tcBorders>
              <w:top w:val="single" w:sz="4" w:space="0" w:color="auto"/>
              <w:left w:val="single" w:sz="4" w:space="0" w:color="auto"/>
              <w:bottom w:val="single" w:sz="4" w:space="0" w:color="auto"/>
              <w:right w:val="single" w:sz="4" w:space="0" w:color="auto"/>
            </w:tcBorders>
            <w:vAlign w:val="center"/>
          </w:tcPr>
          <w:p w14:paraId="2AEF610F" w14:textId="77777777" w:rsidR="007A450B" w:rsidRPr="00AE0E48" w:rsidRDefault="007A450B" w:rsidP="00712421">
            <w:pPr>
              <w:jc w:val="both"/>
              <w:rPr>
                <w:rFonts w:ascii="Arial Narrow" w:hAnsi="Arial Narrow"/>
                <w:kern w:val="2"/>
                <w:sz w:val="20"/>
              </w:rPr>
            </w:pPr>
          </w:p>
        </w:tc>
        <w:tc>
          <w:tcPr>
            <w:tcW w:w="1084" w:type="pct"/>
            <w:tcBorders>
              <w:top w:val="single" w:sz="4" w:space="0" w:color="auto"/>
              <w:left w:val="single" w:sz="4" w:space="0" w:color="auto"/>
              <w:bottom w:val="single" w:sz="4" w:space="0" w:color="auto"/>
              <w:right w:val="single" w:sz="4" w:space="0" w:color="auto"/>
            </w:tcBorders>
          </w:tcPr>
          <w:p w14:paraId="3C6B5564" w14:textId="77777777" w:rsidR="007A450B" w:rsidRPr="00AE0E48" w:rsidRDefault="007A450B" w:rsidP="00712421">
            <w:pPr>
              <w:jc w:val="both"/>
              <w:rPr>
                <w:rFonts w:ascii="Arial Narrow" w:hAnsi="Arial Narrow"/>
                <w:kern w:val="2"/>
                <w:sz w:val="20"/>
              </w:rPr>
            </w:pPr>
          </w:p>
        </w:tc>
        <w:tc>
          <w:tcPr>
            <w:tcW w:w="1431" w:type="pct"/>
            <w:tcBorders>
              <w:top w:val="single" w:sz="4" w:space="0" w:color="auto"/>
              <w:left w:val="single" w:sz="4" w:space="0" w:color="auto"/>
              <w:bottom w:val="single" w:sz="4" w:space="0" w:color="auto"/>
              <w:right w:val="single" w:sz="4" w:space="0" w:color="auto"/>
            </w:tcBorders>
          </w:tcPr>
          <w:p w14:paraId="7CB7A81A" w14:textId="77777777" w:rsidR="007A450B" w:rsidRPr="00AE0E48" w:rsidRDefault="007A450B" w:rsidP="00712421">
            <w:pPr>
              <w:jc w:val="both"/>
              <w:rPr>
                <w:rFonts w:ascii="Arial Narrow" w:hAnsi="Arial Narrow"/>
                <w:kern w:val="2"/>
                <w:sz w:val="20"/>
              </w:rPr>
            </w:pPr>
          </w:p>
        </w:tc>
      </w:tr>
    </w:tbl>
    <w:p w14:paraId="4F19F8B0" w14:textId="77777777" w:rsidR="007A450B" w:rsidRPr="00AE0E48" w:rsidRDefault="007A450B" w:rsidP="007A450B">
      <w:pPr>
        <w:jc w:val="both"/>
        <w:rPr>
          <w:rFonts w:ascii="Arial Narrow" w:hAnsi="Arial Narrow"/>
          <w:sz w:val="20"/>
        </w:rPr>
      </w:pPr>
    </w:p>
    <w:p w14:paraId="32664E8E" w14:textId="77777777" w:rsidR="007A450B" w:rsidRPr="00AE0E48" w:rsidRDefault="007A450B" w:rsidP="007A450B">
      <w:pPr>
        <w:jc w:val="both"/>
        <w:rPr>
          <w:rFonts w:ascii="Arial Narrow" w:hAnsi="Arial Narrow"/>
          <w:sz w:val="20"/>
        </w:rPr>
      </w:pPr>
    </w:p>
    <w:p w14:paraId="249D3B02" w14:textId="77777777" w:rsidR="007A450B" w:rsidRPr="00AE0E48" w:rsidRDefault="007A450B" w:rsidP="007A450B">
      <w:pPr>
        <w:numPr>
          <w:ilvl w:val="0"/>
          <w:numId w:val="24"/>
        </w:numPr>
        <w:tabs>
          <w:tab w:val="clear" w:pos="1566"/>
        </w:tabs>
        <w:ind w:left="142" w:hanging="284"/>
        <w:jc w:val="both"/>
        <w:rPr>
          <w:rFonts w:ascii="Arial Narrow" w:hAnsi="Arial Narrow"/>
          <w:sz w:val="20"/>
        </w:rPr>
      </w:pPr>
      <w:r w:rsidRPr="00AE0E48">
        <w:rPr>
          <w:rFonts w:ascii="Arial Narrow" w:hAnsi="Arial Narrow"/>
          <w:sz w:val="20"/>
        </w:rPr>
        <w:t>ovvero che la banca dati ufficiale o il pubblico registro da cui i medesimi possono essere ricavati in modo aggiornato alla data di presentazione dell’offerta è il seguente: _____________________________________.</w:t>
      </w:r>
    </w:p>
    <w:p w14:paraId="3EED756C" w14:textId="77777777" w:rsidR="007A450B" w:rsidRPr="00AE0E48" w:rsidRDefault="007A450B" w:rsidP="007A450B">
      <w:pPr>
        <w:pStyle w:val="Paragrafoelenco10"/>
        <w:tabs>
          <w:tab w:val="left" w:pos="284"/>
        </w:tabs>
        <w:spacing w:line="360" w:lineRule="auto"/>
        <w:ind w:left="0"/>
        <w:jc w:val="both"/>
        <w:rPr>
          <w:rFonts w:ascii="Arial Narrow" w:hAnsi="Arial Narrow"/>
          <w:color w:val="auto"/>
          <w:sz w:val="20"/>
          <w:szCs w:val="20"/>
        </w:rPr>
      </w:pPr>
    </w:p>
    <w:p w14:paraId="7AE69417" w14:textId="31F50BAA" w:rsidR="009B787C" w:rsidRPr="00AE0E48" w:rsidRDefault="000D49B3" w:rsidP="00FE0F62">
      <w:pPr>
        <w:pStyle w:val="Corpodeltesto31"/>
        <w:numPr>
          <w:ilvl w:val="0"/>
          <w:numId w:val="21"/>
        </w:numPr>
        <w:spacing w:before="60" w:after="60" w:line="360" w:lineRule="auto"/>
        <w:ind w:hanging="357"/>
        <w:rPr>
          <w:rFonts w:ascii="Arial Narrow" w:hAnsi="Arial Narrow"/>
          <w:bCs/>
          <w:sz w:val="20"/>
          <w:u w:val="none"/>
        </w:rPr>
      </w:pPr>
      <w:r w:rsidRPr="000D49B3">
        <w:rPr>
          <w:rFonts w:ascii="Arial Narrow" w:hAnsi="Arial Narrow"/>
          <w:bCs/>
          <w:sz w:val="20"/>
          <w:u w:val="none"/>
        </w:rPr>
        <w:t xml:space="preserve">di essere edotto degli obblighi derivanti dal Codice di comportamento di questo Ente approvato con Delibera della Giunta Regionale della Calabria n. 357 del 21 luglio 2023 presente nella documentazione di gara e si impegna, in caso di aggiudicazione, </w:t>
      </w:r>
      <w:r w:rsidR="00AE0E48" w:rsidRPr="000D49B3">
        <w:rPr>
          <w:rFonts w:ascii="Arial Narrow" w:hAnsi="Arial Narrow"/>
          <w:bCs/>
          <w:sz w:val="20"/>
          <w:u w:val="none"/>
        </w:rPr>
        <w:t>ad</w:t>
      </w:r>
      <w:r w:rsidR="00AE0E48" w:rsidRPr="00AE0E48">
        <w:rPr>
          <w:rFonts w:ascii="Arial Narrow" w:hAnsi="Arial Narrow"/>
          <w:bCs/>
          <w:sz w:val="20"/>
          <w:u w:val="none"/>
        </w:rPr>
        <w:t xml:space="preserve"> osservare e a far osservare ai propri dipendenti e collaboratori, per quanto applicabile, tutte le prescrizioni contenute </w:t>
      </w:r>
      <w:proofErr w:type="gramStart"/>
      <w:r w:rsidR="00AE0E48" w:rsidRPr="00AE0E48">
        <w:rPr>
          <w:rFonts w:ascii="Arial Narrow" w:hAnsi="Arial Narrow"/>
          <w:bCs/>
          <w:sz w:val="20"/>
          <w:u w:val="none"/>
        </w:rPr>
        <w:t>nel  Disciplinare</w:t>
      </w:r>
      <w:proofErr w:type="gramEnd"/>
      <w:r w:rsidR="00AE0E48" w:rsidRPr="00AE0E48">
        <w:rPr>
          <w:rFonts w:ascii="Arial Narrow" w:hAnsi="Arial Narrow"/>
          <w:bCs/>
          <w:sz w:val="20"/>
          <w:u w:val="none"/>
        </w:rPr>
        <w:t xml:space="preserve"> di gara</w:t>
      </w:r>
      <w:r w:rsidR="009B787C" w:rsidRPr="00AE0E48">
        <w:rPr>
          <w:rFonts w:ascii="Arial Narrow" w:hAnsi="Arial Narrow"/>
          <w:bCs/>
          <w:sz w:val="20"/>
          <w:u w:val="none"/>
        </w:rPr>
        <w:t>;</w:t>
      </w:r>
    </w:p>
    <w:p w14:paraId="61499564" w14:textId="77777777" w:rsidR="007E6A19" w:rsidRDefault="007E6A19" w:rsidP="00FE0F62">
      <w:pPr>
        <w:pStyle w:val="Corpodeltesto31"/>
        <w:spacing w:before="60" w:after="60" w:line="360" w:lineRule="auto"/>
        <w:ind w:left="363"/>
        <w:rPr>
          <w:rFonts w:ascii="Arial Narrow" w:hAnsi="Arial Narrow"/>
          <w:b/>
          <w:color w:val="auto"/>
          <w:sz w:val="20"/>
        </w:rPr>
      </w:pPr>
    </w:p>
    <w:p w14:paraId="068A2E98" w14:textId="44969E74" w:rsidR="006E6F10" w:rsidRPr="00AE0E48" w:rsidRDefault="006E6F10" w:rsidP="00FE0F62">
      <w:pPr>
        <w:pStyle w:val="Corpodeltesto31"/>
        <w:spacing w:before="60" w:after="60" w:line="360" w:lineRule="auto"/>
        <w:ind w:left="363"/>
        <w:rPr>
          <w:rFonts w:ascii="Arial Narrow" w:hAnsi="Arial Narrow"/>
          <w:b/>
          <w:bCs/>
          <w:iCs/>
          <w:color w:val="auto"/>
          <w:sz w:val="20"/>
          <w:u w:val="none"/>
        </w:rPr>
      </w:pPr>
      <w:r w:rsidRPr="00AE0E48">
        <w:rPr>
          <w:rFonts w:ascii="Arial Narrow" w:hAnsi="Arial Narrow"/>
          <w:b/>
          <w:color w:val="auto"/>
          <w:sz w:val="20"/>
        </w:rPr>
        <w:lastRenderedPageBreak/>
        <w:t>[Per gli operatori economici non residenti e privi di stabile organizzazione in Italia]</w:t>
      </w:r>
    </w:p>
    <w:p w14:paraId="7E2A20BB" w14:textId="22759D4C" w:rsidR="006E6F10" w:rsidRDefault="006E6F10" w:rsidP="00CD5599">
      <w:pPr>
        <w:pStyle w:val="Corpodeltesto31"/>
        <w:numPr>
          <w:ilvl w:val="0"/>
          <w:numId w:val="21"/>
        </w:numPr>
        <w:spacing w:before="60" w:after="60" w:line="360" w:lineRule="auto"/>
        <w:ind w:hanging="357"/>
        <w:rPr>
          <w:rFonts w:ascii="Arial Narrow" w:hAnsi="Arial Narrow"/>
          <w:bCs/>
          <w:iCs/>
          <w:color w:val="auto"/>
          <w:sz w:val="20"/>
          <w:u w:val="none"/>
        </w:rPr>
      </w:pPr>
      <w:r w:rsidRPr="00AE0E48">
        <w:rPr>
          <w:rFonts w:ascii="Arial Narrow" w:hAnsi="Arial Narrow"/>
          <w:bCs/>
          <w:iCs/>
          <w:color w:val="auto"/>
          <w:sz w:val="20"/>
          <w:u w:val="none"/>
        </w:rPr>
        <w:t>di impegnarsi ad uniformarsi, in caso di aggiudicazione, alla disciplina di cui agli articoli 17, comma 2, e 53, comma 3 del d.p.r. 633/1972 e a comunicare alla stazione appaltante la nomina del proprio rappresentante fiscale, nelle forme di legge</w:t>
      </w:r>
      <w:r w:rsidR="000D49B3">
        <w:rPr>
          <w:rFonts w:ascii="Arial Narrow" w:hAnsi="Arial Narrow"/>
          <w:bCs/>
          <w:iCs/>
          <w:color w:val="auto"/>
          <w:sz w:val="20"/>
          <w:u w:val="none"/>
        </w:rPr>
        <w:t>.</w:t>
      </w:r>
    </w:p>
    <w:p w14:paraId="29E83977" w14:textId="57B3A960" w:rsidR="000D49B3" w:rsidRPr="000D49B3" w:rsidRDefault="000D49B3" w:rsidP="000D49B3">
      <w:pPr>
        <w:pStyle w:val="Paragrafoelenco"/>
        <w:numPr>
          <w:ilvl w:val="0"/>
          <w:numId w:val="21"/>
        </w:numPr>
        <w:rPr>
          <w:rFonts w:ascii="Arial Narrow" w:hAnsi="Arial Narrow"/>
          <w:bCs/>
          <w:iCs/>
          <w:color w:val="auto"/>
          <w:sz w:val="20"/>
        </w:rPr>
      </w:pPr>
      <w:r w:rsidRPr="000D49B3">
        <w:rPr>
          <w:rFonts w:ascii="Arial Narrow" w:hAnsi="Arial Narrow"/>
          <w:bCs/>
          <w:iCs/>
          <w:color w:val="auto"/>
          <w:sz w:val="20"/>
        </w:rPr>
        <w:t>di accettare le clausole contenute nel “PATTO DI INTEGRITÀ”, approvato con D.G.R. n. 698 del 03 dicembre 2024.</w:t>
      </w:r>
    </w:p>
    <w:p w14:paraId="3136A9E2" w14:textId="77777777" w:rsidR="006E6F10" w:rsidRPr="00AE0E48" w:rsidRDefault="006E6F10" w:rsidP="00FE0F62">
      <w:pPr>
        <w:tabs>
          <w:tab w:val="left" w:pos="284"/>
        </w:tabs>
        <w:spacing w:before="60" w:after="60" w:line="360" w:lineRule="auto"/>
        <w:jc w:val="both"/>
        <w:rPr>
          <w:rFonts w:ascii="Arial Narrow" w:hAnsi="Arial Narrow"/>
          <w:color w:val="auto"/>
          <w:sz w:val="20"/>
        </w:rPr>
      </w:pPr>
    </w:p>
    <w:p w14:paraId="7F4563C1" w14:textId="34B47F8D" w:rsidR="006E6F10" w:rsidRPr="00AE0E48" w:rsidRDefault="006E6F10" w:rsidP="00FE0F62">
      <w:pPr>
        <w:pStyle w:val="Corpodeltesto31"/>
        <w:numPr>
          <w:ilvl w:val="0"/>
          <w:numId w:val="21"/>
        </w:numPr>
        <w:spacing w:before="60" w:after="60" w:line="360" w:lineRule="auto"/>
        <w:rPr>
          <w:rFonts w:ascii="Arial Narrow" w:hAnsi="Arial Narrow"/>
          <w:color w:val="auto"/>
          <w:sz w:val="20"/>
          <w:u w:val="none"/>
        </w:rPr>
      </w:pPr>
      <w:r w:rsidRPr="00AE0E48">
        <w:rPr>
          <w:rFonts w:ascii="Arial Narrow" w:hAnsi="Arial Narrow"/>
          <w:b/>
          <w:bCs/>
          <w:i/>
          <w:iCs/>
          <w:color w:val="auto"/>
          <w:sz w:val="20"/>
          <w:u w:val="none"/>
        </w:rPr>
        <w:t>altresì</w:t>
      </w:r>
      <w:r w:rsidRPr="00AE0E48">
        <w:rPr>
          <w:rFonts w:ascii="Arial Narrow" w:hAnsi="Arial Narrow"/>
          <w:color w:val="auto"/>
          <w:sz w:val="20"/>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w:t>
      </w:r>
      <w:r w:rsidR="00554586" w:rsidRPr="00AE0E48">
        <w:rPr>
          <w:rFonts w:ascii="Arial Narrow" w:hAnsi="Arial Narrow"/>
          <w:color w:val="auto"/>
          <w:sz w:val="20"/>
          <w:u w:val="none"/>
        </w:rPr>
        <w:t xml:space="preserve"> </w:t>
      </w:r>
      <w:r w:rsidR="006B09C7" w:rsidRPr="00AE0E48">
        <w:rPr>
          <w:rFonts w:ascii="Arial Narrow" w:hAnsi="Arial Narrow"/>
          <w:color w:val="auto"/>
          <w:sz w:val="20"/>
          <w:u w:val="none"/>
        </w:rPr>
        <w:t xml:space="preserve">disciplinare di gara </w:t>
      </w:r>
      <w:r w:rsidRPr="00AE0E48">
        <w:rPr>
          <w:rFonts w:ascii="Arial Narrow" w:hAnsi="Arial Narrow"/>
          <w:color w:val="auto"/>
          <w:sz w:val="20"/>
          <w:u w:val="none"/>
        </w:rPr>
        <w:t xml:space="preserve">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w:t>
      </w:r>
      <w:r w:rsidR="00654565" w:rsidRPr="00AE0E48">
        <w:rPr>
          <w:rFonts w:ascii="Arial Narrow" w:hAnsi="Arial Narrow"/>
          <w:color w:val="auto"/>
          <w:sz w:val="20"/>
          <w:u w:val="none"/>
        </w:rPr>
        <w:t xml:space="preserve">della stazione appaltante </w:t>
      </w:r>
      <w:r w:rsidR="00B42F17" w:rsidRPr="00AE0E48">
        <w:rPr>
          <w:rFonts w:ascii="Arial Narrow" w:hAnsi="Arial Narrow"/>
          <w:color w:val="auto"/>
          <w:sz w:val="20"/>
          <w:u w:val="none"/>
        </w:rPr>
        <w:t xml:space="preserve">e </w:t>
      </w:r>
      <w:r w:rsidR="00654565" w:rsidRPr="00AE0E48">
        <w:rPr>
          <w:rFonts w:ascii="Arial Narrow" w:hAnsi="Arial Narrow"/>
          <w:color w:val="auto"/>
          <w:sz w:val="20"/>
          <w:u w:val="none"/>
        </w:rPr>
        <w:t>del Committente</w:t>
      </w:r>
      <w:r w:rsidR="00C41972" w:rsidRPr="00AE0E48">
        <w:rPr>
          <w:rFonts w:ascii="Arial Narrow" w:hAnsi="Arial Narrow"/>
          <w:color w:val="auto"/>
          <w:sz w:val="20"/>
          <w:u w:val="none"/>
        </w:rPr>
        <w:t xml:space="preserve"> </w:t>
      </w:r>
      <w:r w:rsidRPr="00AE0E48">
        <w:rPr>
          <w:rFonts w:ascii="Arial Narrow" w:hAnsi="Arial Narrow"/>
          <w:color w:val="auto"/>
          <w:sz w:val="20"/>
          <w:u w:val="none"/>
        </w:rPr>
        <w:t>per le finalità descritte nell’informativa.</w:t>
      </w:r>
    </w:p>
    <w:p w14:paraId="2410E651" w14:textId="1E0260C4" w:rsidR="006E6F10" w:rsidRPr="00AE0E48" w:rsidRDefault="006E6F10" w:rsidP="00FE0F62">
      <w:pPr>
        <w:pStyle w:val="Paragrafoelenco10"/>
        <w:spacing w:before="60" w:after="60" w:line="360" w:lineRule="auto"/>
        <w:ind w:left="0"/>
        <w:jc w:val="both"/>
        <w:rPr>
          <w:rFonts w:ascii="Arial Narrow" w:hAnsi="Arial Narrow"/>
          <w:color w:val="auto"/>
          <w:sz w:val="20"/>
          <w:szCs w:val="20"/>
        </w:rPr>
      </w:pPr>
    </w:p>
    <w:p w14:paraId="085C3FF9" w14:textId="77777777" w:rsidR="006E6F10" w:rsidRPr="00AE0E48" w:rsidRDefault="006E6F10" w:rsidP="00FE0F62">
      <w:pPr>
        <w:pStyle w:val="Corpodeltesto31"/>
        <w:numPr>
          <w:ilvl w:val="0"/>
          <w:numId w:val="21"/>
        </w:numPr>
        <w:spacing w:before="60" w:after="60" w:line="360" w:lineRule="auto"/>
        <w:rPr>
          <w:rFonts w:ascii="Arial Narrow" w:hAnsi="Arial Narrow"/>
          <w:b/>
          <w:bCs/>
          <w:i/>
          <w:iCs/>
          <w:color w:val="auto"/>
          <w:sz w:val="20"/>
        </w:rPr>
      </w:pPr>
      <w:r w:rsidRPr="00AE0E48">
        <w:rPr>
          <w:rFonts w:ascii="Arial Narrow" w:hAnsi="Arial Narrow"/>
          <w:b/>
          <w:bCs/>
          <w:i/>
          <w:iCs/>
          <w:color w:val="auto"/>
          <w:sz w:val="20"/>
        </w:rPr>
        <w:t>[per gli operatori economici ammessi al concordato preventivo con continuità aziendale di cui all'art. 186-bis del R.D. 16 marzo 1942, n. 267],</w:t>
      </w:r>
    </w:p>
    <w:p w14:paraId="560EE62F" w14:textId="387E1AAD" w:rsidR="006E6F10" w:rsidRPr="00AE0E48" w:rsidRDefault="006E6F10" w:rsidP="00FE0F62">
      <w:pPr>
        <w:pStyle w:val="Paragrafoelenco10"/>
        <w:spacing w:before="60" w:after="60" w:line="360" w:lineRule="auto"/>
        <w:ind w:left="426"/>
        <w:jc w:val="both"/>
        <w:rPr>
          <w:rFonts w:ascii="Arial Narrow" w:hAnsi="Arial Narrow"/>
          <w:color w:val="auto"/>
          <w:sz w:val="20"/>
          <w:szCs w:val="20"/>
        </w:rPr>
      </w:pPr>
      <w:r w:rsidRPr="00AE0E48">
        <w:rPr>
          <w:rFonts w:ascii="Arial Narrow" w:hAnsi="Arial Narrow"/>
          <w:color w:val="auto"/>
          <w:sz w:val="20"/>
          <w:szCs w:val="20"/>
        </w:rPr>
        <w:t>ad integrazione di quanto eventualmente dichiarato nella parte III, sez. C</w:t>
      </w:r>
      <w:r w:rsidR="00B41DAC" w:rsidRPr="00AE0E48">
        <w:rPr>
          <w:rFonts w:ascii="Arial Narrow" w:hAnsi="Arial Narrow"/>
          <w:color w:val="auto"/>
          <w:sz w:val="20"/>
          <w:szCs w:val="20"/>
        </w:rPr>
        <w:t xml:space="preserve"> </w:t>
      </w:r>
      <w:r w:rsidRPr="00AE0E48">
        <w:rPr>
          <w:rFonts w:ascii="Arial Narrow" w:hAnsi="Arial Narrow"/>
          <w:color w:val="auto"/>
          <w:sz w:val="20"/>
          <w:szCs w:val="20"/>
        </w:rPr>
        <w:t xml:space="preserve">del </w:t>
      </w:r>
      <w:r w:rsidRPr="00A45EE1">
        <w:rPr>
          <w:rFonts w:ascii="Arial Narrow" w:hAnsi="Arial Narrow"/>
          <w:b/>
          <w:bCs/>
          <w:color w:val="auto"/>
          <w:sz w:val="20"/>
          <w:szCs w:val="20"/>
        </w:rPr>
        <w:t>DGUE</w:t>
      </w:r>
      <w:r w:rsidRPr="00AE0E48">
        <w:rPr>
          <w:rFonts w:ascii="Arial Narrow" w:hAnsi="Arial Narrow"/>
          <w:color w:val="auto"/>
          <w:sz w:val="20"/>
          <w:szCs w:val="20"/>
        </w:rPr>
        <w:t>, che:</w:t>
      </w:r>
    </w:p>
    <w:p w14:paraId="14A171CB" w14:textId="6C7CBE13" w:rsidR="006E6F10" w:rsidRPr="00AE0E48" w:rsidRDefault="006E6F10" w:rsidP="00FE0F62">
      <w:pPr>
        <w:pStyle w:val="Paragrafoelenco10"/>
        <w:numPr>
          <w:ilvl w:val="0"/>
          <w:numId w:val="27"/>
        </w:numPr>
        <w:spacing w:before="60" w:after="60" w:line="360" w:lineRule="auto"/>
        <w:jc w:val="both"/>
        <w:rPr>
          <w:rFonts w:ascii="Arial Narrow" w:hAnsi="Arial Narrow"/>
          <w:color w:val="auto"/>
          <w:sz w:val="20"/>
          <w:szCs w:val="20"/>
        </w:rPr>
      </w:pPr>
      <w:r w:rsidRPr="00AE0E48">
        <w:rPr>
          <w:rFonts w:ascii="Arial Narrow" w:hAnsi="Arial Narrow"/>
          <w:color w:val="auto"/>
          <w:sz w:val="20"/>
          <w:szCs w:val="20"/>
        </w:rPr>
        <w:t xml:space="preserve">gli estremi del provvedimento di ammissione rilasciato dal Tribunale di ____________ sono i </w:t>
      </w:r>
      <w:r w:rsidR="00B83B3A" w:rsidRPr="00AE0E48">
        <w:rPr>
          <w:rFonts w:ascii="Arial Narrow" w:hAnsi="Arial Narrow"/>
          <w:color w:val="auto"/>
          <w:sz w:val="20"/>
          <w:szCs w:val="20"/>
        </w:rPr>
        <w:t>seguenti: _</w:t>
      </w:r>
      <w:r w:rsidRPr="00AE0E48">
        <w:rPr>
          <w:rFonts w:ascii="Arial Narrow" w:hAnsi="Arial Narrow"/>
          <w:color w:val="auto"/>
          <w:sz w:val="20"/>
          <w:szCs w:val="20"/>
        </w:rPr>
        <w:t>____________________________________________________________________;</w:t>
      </w:r>
    </w:p>
    <w:p w14:paraId="10972E9F" w14:textId="77777777" w:rsidR="006E6F10" w:rsidRPr="00AE0E48" w:rsidRDefault="006E6F10" w:rsidP="0023030B">
      <w:pPr>
        <w:pStyle w:val="Corpodeltesto31"/>
        <w:numPr>
          <w:ilvl w:val="0"/>
          <w:numId w:val="21"/>
        </w:numPr>
        <w:spacing w:before="60" w:after="60" w:line="360" w:lineRule="auto"/>
        <w:rPr>
          <w:rFonts w:ascii="Arial Narrow" w:hAnsi="Arial Narrow" w:cstheme="minorHAnsi"/>
          <w:b/>
          <w:bCs/>
          <w:i/>
          <w:iCs/>
          <w:color w:val="auto"/>
          <w:sz w:val="20"/>
        </w:rPr>
      </w:pPr>
      <w:r w:rsidRPr="00AE0E48">
        <w:rPr>
          <w:rFonts w:ascii="Arial Narrow" w:hAnsi="Arial Narrow"/>
          <w:color w:val="auto"/>
          <w:sz w:val="20"/>
        </w:rPr>
        <w:t xml:space="preserve">gli estremi del provvedimento di autorizzazione a partecipare alle gare rilasciato dal giudice delegato sono i seguenti: </w:t>
      </w:r>
      <w:r w:rsidRPr="00AE0E48">
        <w:rPr>
          <w:rFonts w:ascii="Arial Narrow" w:hAnsi="Arial Narrow" w:cstheme="minorHAnsi"/>
          <w:b/>
          <w:bCs/>
          <w:i/>
          <w:iCs/>
          <w:color w:val="auto"/>
          <w:sz w:val="20"/>
        </w:rPr>
        <w:t>________________________________________________________;</w:t>
      </w:r>
    </w:p>
    <w:p w14:paraId="27F7D3F1" w14:textId="77777777" w:rsidR="0023030B" w:rsidRPr="00AE0E48" w:rsidRDefault="0023030B" w:rsidP="0023030B">
      <w:pPr>
        <w:pStyle w:val="Corpodeltesto31"/>
        <w:numPr>
          <w:ilvl w:val="0"/>
          <w:numId w:val="21"/>
        </w:numPr>
        <w:spacing w:before="60" w:after="60" w:line="360" w:lineRule="auto"/>
        <w:rPr>
          <w:rFonts w:ascii="Arial Narrow" w:hAnsi="Arial Narrow" w:cstheme="minorHAnsi"/>
          <w:b/>
          <w:bCs/>
          <w:i/>
          <w:iCs/>
          <w:color w:val="auto"/>
          <w:sz w:val="20"/>
        </w:rPr>
      </w:pPr>
      <w:r w:rsidRPr="00AE0E48">
        <w:rPr>
          <w:rFonts w:ascii="Arial Narrow" w:hAnsi="Arial Narrow" w:cstheme="minorHAnsi"/>
          <w:b/>
          <w:bCs/>
          <w:i/>
          <w:iCs/>
          <w:color w:val="auto"/>
          <w:sz w:val="20"/>
        </w:rPr>
        <w:t>[Per gli operatori economici che hanno presentato domanda di ammissione al concordato preventivo con continuità aziendale senza che sia stato ancora emesso il decreto di ammissione],</w:t>
      </w:r>
    </w:p>
    <w:p w14:paraId="698A8A28" w14:textId="77777777" w:rsidR="0023030B" w:rsidRPr="00AE0E48" w:rsidRDefault="0023030B" w:rsidP="0023030B">
      <w:pPr>
        <w:numPr>
          <w:ilvl w:val="0"/>
          <w:numId w:val="35"/>
        </w:numPr>
        <w:contextualSpacing/>
        <w:jc w:val="both"/>
        <w:rPr>
          <w:rFonts w:ascii="Arial Narrow" w:hAnsi="Arial Narrow" w:cstheme="minorHAnsi"/>
          <w:sz w:val="20"/>
        </w:rPr>
      </w:pPr>
      <w:r w:rsidRPr="00AE0E48">
        <w:rPr>
          <w:rFonts w:ascii="Arial Narrow" w:hAnsi="Arial Narrow" w:cstheme="minorHAnsi"/>
          <w:sz w:val="20"/>
        </w:rPr>
        <w:t>gli estremi del deposito della domanda di ammissione: prot.n. ________ del _____________ presentata al _____________________;</w:t>
      </w:r>
    </w:p>
    <w:p w14:paraId="02E316EC" w14:textId="77777777" w:rsidR="0023030B" w:rsidRPr="00AE0E48" w:rsidRDefault="0023030B" w:rsidP="0023030B">
      <w:pPr>
        <w:numPr>
          <w:ilvl w:val="0"/>
          <w:numId w:val="35"/>
        </w:numPr>
        <w:contextualSpacing/>
        <w:jc w:val="both"/>
        <w:rPr>
          <w:rFonts w:ascii="Arial Narrow" w:hAnsi="Arial Narrow" w:cstheme="minorHAnsi"/>
          <w:sz w:val="20"/>
        </w:rPr>
      </w:pPr>
      <w:r w:rsidRPr="00AE0E48">
        <w:rPr>
          <w:rFonts w:ascii="Arial Narrow" w:hAnsi="Arial Narrow" w:cstheme="minorHAnsi"/>
          <w:sz w:val="20"/>
        </w:rPr>
        <w:t>il provvedimento di autorizzazione a partecipare alle gare rilasciato dal Tribunale di_____________________ prot.n.   ________ del _____________;</w:t>
      </w:r>
    </w:p>
    <w:p w14:paraId="5CF30EE9" w14:textId="77777777" w:rsidR="0023030B" w:rsidRPr="00AE0E48" w:rsidRDefault="0023030B" w:rsidP="0023030B">
      <w:pPr>
        <w:numPr>
          <w:ilvl w:val="0"/>
          <w:numId w:val="35"/>
        </w:numPr>
        <w:contextualSpacing/>
        <w:jc w:val="both"/>
        <w:rPr>
          <w:rFonts w:ascii="Arial Narrow" w:hAnsi="Arial Narrow" w:cstheme="minorHAnsi"/>
          <w:sz w:val="20"/>
        </w:rPr>
      </w:pPr>
      <w:r w:rsidRPr="00AE0E48">
        <w:rPr>
          <w:rFonts w:ascii="Arial Narrow" w:hAnsi="Arial Narrow" w:cstheme="minorHAnsi"/>
          <w:sz w:val="20"/>
        </w:rPr>
        <w:t>il soggetto di cui intende avvalersi, ai sensi dell'articolo 110, comma 4, del Codice, è il seguente: ____________________;</w:t>
      </w:r>
    </w:p>
    <w:p w14:paraId="15895B99" w14:textId="2D561351" w:rsidR="0023030B" w:rsidRPr="00AE0E48" w:rsidRDefault="0023030B" w:rsidP="009217E3">
      <w:pPr>
        <w:pStyle w:val="Corpodeltesto31"/>
        <w:numPr>
          <w:ilvl w:val="0"/>
          <w:numId w:val="21"/>
        </w:numPr>
        <w:spacing w:before="60" w:after="60" w:line="360" w:lineRule="auto"/>
        <w:rPr>
          <w:rFonts w:ascii="Arial Narrow" w:hAnsi="Arial Narrow" w:cstheme="minorHAnsi"/>
          <w:bCs/>
          <w:iCs/>
          <w:color w:val="auto"/>
          <w:sz w:val="20"/>
          <w:u w:val="none"/>
        </w:rPr>
      </w:pPr>
      <w:r w:rsidRPr="00AE0E48">
        <w:rPr>
          <w:rFonts w:ascii="Arial Narrow" w:hAnsi="Arial Narrow" w:cstheme="minorHAnsi"/>
          <w:bCs/>
          <w:iCs/>
          <w:color w:val="auto"/>
          <w:sz w:val="20"/>
          <w:u w:val="none"/>
        </w:rPr>
        <w:t>di accettare, senza condizione o riserva alcuna, la disciplina relativa al trattamento dei dati personali di cui al paragrafo 2</w:t>
      </w:r>
      <w:r w:rsidR="002B7CE9" w:rsidRPr="00AE0E48">
        <w:rPr>
          <w:rFonts w:ascii="Arial Narrow" w:hAnsi="Arial Narrow" w:cstheme="minorHAnsi"/>
          <w:bCs/>
          <w:iCs/>
          <w:color w:val="auto"/>
          <w:sz w:val="20"/>
          <w:u w:val="none"/>
        </w:rPr>
        <w:t>7</w:t>
      </w:r>
      <w:r w:rsidRPr="00AE0E48">
        <w:rPr>
          <w:rFonts w:ascii="Arial Narrow" w:hAnsi="Arial Narrow" w:cstheme="minorHAnsi"/>
          <w:bCs/>
          <w:iCs/>
          <w:color w:val="auto"/>
          <w:sz w:val="20"/>
          <w:u w:val="none"/>
        </w:rPr>
        <w:t xml:space="preserve"> del disciplinare;</w:t>
      </w:r>
    </w:p>
    <w:p w14:paraId="518BAA4A" w14:textId="54115489" w:rsidR="0023030B" w:rsidRPr="00AE0E48" w:rsidRDefault="0023030B" w:rsidP="009217E3">
      <w:pPr>
        <w:pStyle w:val="Corpodeltesto31"/>
        <w:numPr>
          <w:ilvl w:val="0"/>
          <w:numId w:val="21"/>
        </w:numPr>
        <w:spacing w:before="60" w:after="60" w:line="360" w:lineRule="auto"/>
        <w:rPr>
          <w:rFonts w:ascii="Arial Narrow" w:hAnsi="Arial Narrow" w:cstheme="minorHAnsi"/>
          <w:bCs/>
          <w:iCs/>
          <w:color w:val="auto"/>
          <w:sz w:val="20"/>
          <w:u w:val="none"/>
        </w:rPr>
      </w:pPr>
      <w:r w:rsidRPr="00AE0E48">
        <w:rPr>
          <w:rFonts w:ascii="Arial Narrow" w:hAnsi="Arial Narrow" w:cstheme="minorHAnsi"/>
          <w:sz w:val="20"/>
          <w:u w:val="none"/>
        </w:rPr>
        <w:t xml:space="preserve">di aver assolto agli obblighi di cui alla legge n. 68/1999; </w:t>
      </w:r>
    </w:p>
    <w:p w14:paraId="765707B4" w14:textId="1BD6F4A6" w:rsidR="0023030B" w:rsidRPr="00AE0E48" w:rsidRDefault="0023030B" w:rsidP="009217E3">
      <w:pPr>
        <w:pStyle w:val="Corpodeltesto31"/>
        <w:numPr>
          <w:ilvl w:val="0"/>
          <w:numId w:val="21"/>
        </w:numPr>
        <w:spacing w:before="60" w:after="60" w:line="360" w:lineRule="auto"/>
        <w:rPr>
          <w:rFonts w:ascii="Arial Narrow" w:hAnsi="Arial Narrow" w:cstheme="minorHAnsi"/>
          <w:sz w:val="20"/>
          <w:u w:val="none"/>
        </w:rPr>
      </w:pPr>
      <w:r w:rsidRPr="00AE0E48">
        <w:rPr>
          <w:rFonts w:ascii="Arial Narrow" w:hAnsi="Arial Narrow" w:cstheme="minorHAnsi"/>
          <w:sz w:val="20"/>
          <w:u w:val="none"/>
        </w:rPr>
        <w:t>che non sussistono situazioni, anche potenziali, di conflitto di interesse, ai sensi della normativa vigente, in relazione alla realizzazione degli interventi previsti nella presente procedura di gara;</w:t>
      </w:r>
    </w:p>
    <w:p w14:paraId="4C32A734" w14:textId="77777777" w:rsidR="006E6F10" w:rsidRPr="00AE0E48" w:rsidRDefault="006E6F10" w:rsidP="00FE0F62">
      <w:pPr>
        <w:pStyle w:val="Corpodeltesto31"/>
        <w:numPr>
          <w:ilvl w:val="0"/>
          <w:numId w:val="21"/>
        </w:numPr>
        <w:spacing w:before="60" w:after="60" w:line="360" w:lineRule="auto"/>
        <w:rPr>
          <w:rFonts w:ascii="Arial Narrow" w:hAnsi="Arial Narrow"/>
          <w:b/>
          <w:bCs/>
          <w:sz w:val="20"/>
          <w:u w:val="none"/>
        </w:rPr>
      </w:pPr>
      <w:r w:rsidRPr="00AE0E48">
        <w:rPr>
          <w:rFonts w:ascii="Arial Narrow" w:hAnsi="Arial Narrow"/>
          <w:bCs/>
          <w:sz w:val="20"/>
          <w:u w:val="none"/>
        </w:rPr>
        <w:t xml:space="preserve">che le copie di tutti i documenti allegati all’offerta telematica in formato elettronico sono conformi all’originale in quanto sono state formate a norma dell’art. 22 co 3 del d.lgs. 82/2005 </w:t>
      </w:r>
      <w:r w:rsidRPr="00AE0E48">
        <w:rPr>
          <w:rFonts w:ascii="Arial Narrow" w:hAnsi="Arial Narrow"/>
          <w:bCs/>
          <w:i/>
          <w:sz w:val="20"/>
          <w:u w:val="none"/>
        </w:rPr>
        <w:t>(Copie informatiche di documenti analogici)</w:t>
      </w:r>
      <w:r w:rsidRPr="00AE0E48">
        <w:rPr>
          <w:rFonts w:ascii="Arial Narrow" w:hAnsi="Arial Narrow"/>
          <w:bCs/>
          <w:sz w:val="20"/>
          <w:u w:val="none"/>
        </w:rPr>
        <w:t xml:space="preserve"> e/o dell’art. 23-bis del d.lgs. 82/2005 </w:t>
      </w:r>
      <w:r w:rsidRPr="00AE0E48">
        <w:rPr>
          <w:rFonts w:ascii="Arial Narrow" w:hAnsi="Arial Narrow"/>
          <w:bCs/>
          <w:i/>
          <w:sz w:val="20"/>
          <w:u w:val="none"/>
        </w:rPr>
        <w:t>(Duplicati e copie informatiche di documenti informatici</w:t>
      </w:r>
      <w:r w:rsidRPr="00AE0E48">
        <w:rPr>
          <w:rFonts w:ascii="Arial Narrow" w:hAnsi="Arial Narrow"/>
          <w:bCs/>
          <w:sz w:val="20"/>
          <w:u w:val="none"/>
        </w:rPr>
        <w:t>) e ne</w:t>
      </w:r>
      <w:r w:rsidRPr="00AE0E48">
        <w:rPr>
          <w:rFonts w:ascii="Arial Narrow" w:hAnsi="Arial Narrow"/>
          <w:sz w:val="20"/>
          <w:u w:val="none"/>
        </w:rPr>
        <w:t>l rispetto delle regole tecniche di cui all’art. 71 del medesimo d.lgs. 82/2005</w:t>
      </w:r>
      <w:r w:rsidRPr="00AE0E48">
        <w:rPr>
          <w:rFonts w:ascii="Arial Narrow" w:hAnsi="Arial Narrow"/>
          <w:bCs/>
          <w:sz w:val="20"/>
          <w:u w:val="none"/>
        </w:rPr>
        <w:t>.</w:t>
      </w:r>
    </w:p>
    <w:p w14:paraId="63CD33A2" w14:textId="77777777" w:rsidR="00DB0EE2" w:rsidRPr="00AE0E48" w:rsidRDefault="00DB0EE2" w:rsidP="00DB0EE2">
      <w:pPr>
        <w:pStyle w:val="Corpodeltesto21"/>
        <w:tabs>
          <w:tab w:val="left" w:pos="426"/>
        </w:tabs>
        <w:spacing w:before="60" w:after="60" w:line="360" w:lineRule="auto"/>
        <w:ind w:left="714"/>
        <w:rPr>
          <w:rFonts w:ascii="Arial Narrow" w:hAnsi="Arial Narrow"/>
          <w:color w:val="auto"/>
          <w:sz w:val="20"/>
        </w:rPr>
      </w:pPr>
    </w:p>
    <w:p w14:paraId="2D348FFA" w14:textId="40C5A494" w:rsidR="00DB0EE2" w:rsidRPr="00AE0E48" w:rsidRDefault="00E9299D" w:rsidP="00FE0F62">
      <w:pPr>
        <w:spacing w:before="60" w:after="60" w:line="360" w:lineRule="auto"/>
        <w:rPr>
          <w:rFonts w:ascii="Arial Narrow" w:hAnsi="Arial Narrow"/>
          <w:sz w:val="20"/>
        </w:rPr>
      </w:pPr>
      <w:r w:rsidRPr="00AE0E48">
        <w:rPr>
          <w:rFonts w:ascii="Arial Narrow" w:hAnsi="Arial Narrow"/>
          <w:sz w:val="20"/>
        </w:rPr>
        <w:t xml:space="preserve">Letto, confermato e sottoscritto. </w:t>
      </w:r>
      <w:r w:rsidRPr="00AE0E48">
        <w:rPr>
          <w:rFonts w:ascii="Arial Narrow" w:hAnsi="Arial Narrow"/>
          <w:sz w:val="20"/>
        </w:rPr>
        <w:tab/>
      </w:r>
      <w:r w:rsidRPr="00AE0E48">
        <w:rPr>
          <w:rFonts w:ascii="Arial Narrow" w:hAnsi="Arial Narrow"/>
          <w:sz w:val="20"/>
        </w:rPr>
        <w:tab/>
      </w:r>
      <w:r w:rsidRPr="00AE0E48">
        <w:rPr>
          <w:rFonts w:ascii="Arial Narrow" w:hAnsi="Arial Narrow"/>
          <w:sz w:val="20"/>
        </w:rPr>
        <w:tab/>
      </w:r>
      <w:r w:rsidRPr="00AE0E48">
        <w:rPr>
          <w:rFonts w:ascii="Arial Narrow" w:hAnsi="Arial Narrow"/>
          <w:sz w:val="20"/>
        </w:rPr>
        <w:tab/>
      </w:r>
      <w:r w:rsidRPr="00AE0E48">
        <w:rPr>
          <w:rFonts w:ascii="Arial Narrow" w:hAnsi="Arial Narrow"/>
          <w:sz w:val="20"/>
        </w:rPr>
        <w:tab/>
        <w:t>Firmato digitalmente</w:t>
      </w:r>
    </w:p>
    <w:p w14:paraId="1E130138" w14:textId="77777777" w:rsidR="0055296A" w:rsidRPr="00AE0E48" w:rsidRDefault="0055296A" w:rsidP="00FE0F62">
      <w:pPr>
        <w:spacing w:before="60" w:after="60" w:line="360" w:lineRule="auto"/>
        <w:rPr>
          <w:rFonts w:ascii="Arial Narrow" w:hAnsi="Arial Narrow"/>
          <w:b/>
          <w:sz w:val="20"/>
        </w:rPr>
      </w:pPr>
    </w:p>
    <w:sectPr w:rsidR="0055296A" w:rsidRPr="00AE0E48" w:rsidSect="00463692">
      <w:headerReference w:type="default" r:id="rId8"/>
      <w:footerReference w:type="default" r:id="rId9"/>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F91C3" w14:textId="77777777" w:rsidR="00030DE5" w:rsidRDefault="00030DE5" w:rsidP="002844F5">
      <w:r>
        <w:separator/>
      </w:r>
    </w:p>
  </w:endnote>
  <w:endnote w:type="continuationSeparator" w:id="0">
    <w:p w14:paraId="197F7BBB" w14:textId="77777777" w:rsidR="00030DE5" w:rsidRDefault="00030DE5"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Bold">
    <w:altName w:val="Malgun Gothic Semilight"/>
    <w:panose1 w:val="00000000000000000000"/>
    <w:charset w:val="0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AF91" w14:textId="4BB530F1" w:rsidR="00A07BA0" w:rsidRPr="006E530F" w:rsidRDefault="002F4B3B">
    <w:pPr>
      <w:pStyle w:val="Pidipagina"/>
      <w:jc w:val="right"/>
      <w:rPr>
        <w:rFonts w:ascii="Garamond" w:hAnsi="Garamond"/>
        <w:sz w:val="20"/>
      </w:rPr>
    </w:pPr>
    <w:r w:rsidRPr="006E530F">
      <w:rPr>
        <w:rFonts w:ascii="Garamond" w:hAnsi="Garamond"/>
        <w:sz w:val="20"/>
      </w:rPr>
      <w:fldChar w:fldCharType="begin"/>
    </w:r>
    <w:r w:rsidR="00A07BA0" w:rsidRPr="006E530F">
      <w:rPr>
        <w:rFonts w:ascii="Garamond" w:hAnsi="Garamond"/>
        <w:sz w:val="20"/>
      </w:rPr>
      <w:instrText xml:space="preserve"> PAGE </w:instrText>
    </w:r>
    <w:r w:rsidRPr="006E530F">
      <w:rPr>
        <w:rFonts w:ascii="Garamond" w:hAnsi="Garamond"/>
        <w:sz w:val="20"/>
      </w:rPr>
      <w:fldChar w:fldCharType="separate"/>
    </w:r>
    <w:r w:rsidR="009F2DFB">
      <w:rPr>
        <w:rFonts w:ascii="Garamond" w:hAnsi="Garamond"/>
        <w:noProof/>
        <w:sz w:val="20"/>
      </w:rPr>
      <w:t>1</w:t>
    </w:r>
    <w:r w:rsidRPr="006E530F">
      <w:rPr>
        <w:rFonts w:ascii="Garamond" w:hAnsi="Garamond"/>
        <w:sz w:val="20"/>
      </w:rPr>
      <w:fldChar w:fldCharType="end"/>
    </w:r>
  </w:p>
  <w:p w14:paraId="692744AB" w14:textId="77777777" w:rsidR="00A07BA0" w:rsidRDefault="00A07B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D34CE" w14:textId="77777777" w:rsidR="00030DE5" w:rsidRDefault="00030DE5" w:rsidP="002844F5">
      <w:r>
        <w:separator/>
      </w:r>
    </w:p>
  </w:footnote>
  <w:footnote w:type="continuationSeparator" w:id="0">
    <w:p w14:paraId="15592B4C" w14:textId="77777777" w:rsidR="00030DE5" w:rsidRDefault="00030DE5" w:rsidP="002844F5">
      <w:r>
        <w:continuationSeparator/>
      </w:r>
    </w:p>
  </w:footnote>
  <w:footnote w:id="1">
    <w:p w14:paraId="3DFD85AA" w14:textId="77777777" w:rsidR="00A07BA0" w:rsidRPr="00CD1920" w:rsidRDefault="00A07BA0" w:rsidP="00104E05">
      <w:pPr>
        <w:pStyle w:val="Testonotaapidipagina"/>
        <w:jc w:val="both"/>
        <w:rPr>
          <w:rFonts w:asciiTheme="minorHAnsi" w:hAnsiTheme="minorHAnsi"/>
          <w:i/>
          <w:sz w:val="18"/>
        </w:rPr>
      </w:pPr>
      <w:r w:rsidRPr="00CD1920">
        <w:rPr>
          <w:rStyle w:val="Rimandonotaapidipagina"/>
          <w:rFonts w:asciiTheme="minorHAnsi" w:hAnsiTheme="minorHAnsi"/>
          <w:i/>
          <w:sz w:val="18"/>
        </w:rPr>
        <w:footnoteRef/>
      </w:r>
      <w:r w:rsidRPr="00CD1920">
        <w:rPr>
          <w:rFonts w:asciiTheme="minorHAnsi" w:hAnsiTheme="minorHAnsi"/>
          <w:i/>
          <w:sz w:val="18"/>
        </w:rPr>
        <w:t xml:space="preserve"> Riportare la denominazione dell’operatore concorrente </w:t>
      </w:r>
      <w:proofErr w:type="spellStart"/>
      <w:r w:rsidRPr="00CD1920">
        <w:rPr>
          <w:rFonts w:asciiTheme="minorHAnsi" w:hAnsiTheme="minorHAnsi"/>
          <w:i/>
          <w:sz w:val="18"/>
        </w:rPr>
        <w:t>ausiliato</w:t>
      </w:r>
      <w:proofErr w:type="spellEnd"/>
      <w:r w:rsidRPr="00CD1920">
        <w:rPr>
          <w:rFonts w:asciiTheme="minorHAnsi" w:hAnsiTheme="minorHAnsi"/>
          <w: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3265A" w14:textId="550125B2" w:rsidR="006B611A" w:rsidRPr="007E6A19" w:rsidRDefault="006B611A" w:rsidP="007E6A19">
    <w:pPr>
      <w:pBdr>
        <w:bottom w:val="single" w:sz="4" w:space="1" w:color="auto"/>
      </w:pBdr>
      <w:tabs>
        <w:tab w:val="left" w:pos="1800"/>
        <w:tab w:val="center" w:pos="4819"/>
      </w:tabs>
      <w:ind w:left="1800" w:hanging="1800"/>
      <w:jc w:val="right"/>
      <w:rPr>
        <w:b/>
        <w:i/>
        <w:color w:val="984806"/>
        <w:kern w:val="0"/>
        <w:sz w:val="22"/>
        <w:szCs w:val="22"/>
      </w:rPr>
    </w:pPr>
    <w:r w:rsidRPr="007E6A19">
      <w:rPr>
        <w:b/>
        <w:i/>
        <w:color w:val="984806"/>
        <w:kern w:val="0"/>
        <w:sz w:val="22"/>
        <w:szCs w:val="22"/>
      </w:rPr>
      <w:t>Allegato 2 – Dichiarazioni integrative operatore economico ausiliario</w:t>
    </w:r>
  </w:p>
  <w:p w14:paraId="018128E3" w14:textId="77777777" w:rsidR="006B611A" w:rsidRPr="007E6A19" w:rsidRDefault="006B611A" w:rsidP="007E6A19">
    <w:pPr>
      <w:pBdr>
        <w:bottom w:val="single" w:sz="4" w:space="1" w:color="auto"/>
      </w:pBdr>
      <w:tabs>
        <w:tab w:val="left" w:pos="1800"/>
        <w:tab w:val="center" w:pos="4819"/>
      </w:tabs>
      <w:ind w:left="1800" w:hanging="1800"/>
      <w:jc w:val="right"/>
      <w:rPr>
        <w:b/>
        <w:i/>
        <w:color w:val="984806"/>
        <w:kern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0783AEA"/>
    <w:multiLevelType w:val="multilevel"/>
    <w:tmpl w:val="CF4E7A3C"/>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86C5AF8"/>
    <w:multiLevelType w:val="hybridMultilevel"/>
    <w:tmpl w:val="CA7A1E06"/>
    <w:lvl w:ilvl="0" w:tplc="0410000F">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7"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9"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2C822E9"/>
    <w:multiLevelType w:val="multilevel"/>
    <w:tmpl w:val="1C62208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BF81C4A"/>
    <w:multiLevelType w:val="multilevel"/>
    <w:tmpl w:val="DA104B88"/>
    <w:lvl w:ilvl="0">
      <w:start w:val="1"/>
      <w:numFmt w:val="decimal"/>
      <w:lvlText w:val="%1)"/>
      <w:lvlJc w:val="left"/>
      <w:pPr>
        <w:ind w:left="360" w:hanging="360"/>
      </w:pPr>
      <w:rPr>
        <w:rFonts w:cs="Courier New"/>
        <w:b w:val="0"/>
        <w:strike w:val="0"/>
        <w:dstrike w:val="0"/>
        <w:color w:val="auto"/>
        <w:sz w:val="24"/>
        <w:szCs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4CDE37AE"/>
    <w:multiLevelType w:val="multilevel"/>
    <w:tmpl w:val="75B0837C"/>
    <w:lvl w:ilvl="0">
      <w:start w:val="3"/>
      <w:numFmt w:val="bullet"/>
      <w:lvlText w:val="-"/>
      <w:lvlJc w:val="left"/>
      <w:pPr>
        <w:ind w:left="720" w:hanging="360"/>
      </w:pPr>
      <w:rPr>
        <w:rFonts w:ascii="Times New Roman" w:hAnsi="Times New Roman" w:cs="Times New Roman" w:hint="default"/>
        <w:color w:val="00B050"/>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2FA1860"/>
    <w:multiLevelType w:val="hybridMultilevel"/>
    <w:tmpl w:val="146019C2"/>
    <w:lvl w:ilvl="0" w:tplc="893413B2">
      <w:start w:val="1"/>
      <w:numFmt w:val="decimal"/>
      <w:lvlText w:val="%1)"/>
      <w:lvlJc w:val="left"/>
      <w:pPr>
        <w:ind w:left="363" w:hanging="360"/>
      </w:pPr>
      <w:rPr>
        <w:rFonts w:asciiTheme="minorHAnsi" w:hAnsiTheme="minorHAnsi" w:cstheme="minorHAnsi" w:hint="default"/>
        <w:b/>
        <w:i w:val="0"/>
        <w:sz w:val="2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30" w15:restartNumberingAfterBreak="0">
    <w:nsid w:val="5B7A307D"/>
    <w:multiLevelType w:val="multilevel"/>
    <w:tmpl w:val="EE54AD90"/>
    <w:lvl w:ilvl="0">
      <w:start w:val="1"/>
      <w:numFmt w:val="bullet"/>
      <w:lvlText w:val=""/>
      <w:lvlJc w:val="left"/>
      <w:pPr>
        <w:tabs>
          <w:tab w:val="num" w:pos="-354"/>
        </w:tabs>
        <w:ind w:left="366" w:hanging="360"/>
      </w:pPr>
      <w:rPr>
        <w:rFonts w:ascii="Symbol" w:hAnsi="Symbol" w:hint="default"/>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31" w15:restartNumberingAfterBreak="0">
    <w:nsid w:val="620513B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32"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36" w15:restartNumberingAfterBreak="0">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22"/>
  </w:num>
  <w:num w:numId="15">
    <w:abstractNumId w:val="23"/>
  </w:num>
  <w:num w:numId="16">
    <w:abstractNumId w:val="32"/>
  </w:num>
  <w:num w:numId="17">
    <w:abstractNumId w:val="26"/>
  </w:num>
  <w:num w:numId="18">
    <w:abstractNumId w:val="1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29"/>
  </w:num>
  <w:num w:numId="22">
    <w:abstractNumId w:val="18"/>
  </w:num>
  <w:num w:numId="23">
    <w:abstractNumId w:val="19"/>
  </w:num>
  <w:num w:numId="24">
    <w:abstractNumId w:val="17"/>
  </w:num>
  <w:num w:numId="25">
    <w:abstractNumId w:val="3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31"/>
  </w:num>
  <w:num w:numId="29">
    <w:abstractNumId w:val="20"/>
  </w:num>
  <w:num w:numId="30">
    <w:abstractNumId w:val="36"/>
  </w:num>
  <w:num w:numId="31">
    <w:abstractNumId w:val="13"/>
  </w:num>
  <w:num w:numId="32">
    <w:abstractNumId w:val="33"/>
  </w:num>
  <w:num w:numId="33">
    <w:abstractNumId w:val="24"/>
  </w:num>
  <w:num w:numId="34">
    <w:abstractNumId w:val="27"/>
  </w:num>
  <w:num w:numId="35">
    <w:abstractNumId w:val="12"/>
  </w:num>
  <w:num w:numId="36">
    <w:abstractNumId w:val="15"/>
  </w:num>
  <w:num w:numId="37">
    <w:abstractNumId w:val="28"/>
  </w:num>
  <w:num w:numId="38">
    <w:abstractNumId w:val="30"/>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it-IT" w:vendorID="64" w:dllVersion="6" w:nlCheck="1" w:checkStyle="0"/>
  <w:activeWritingStyle w:appName="MSWord" w:lang="it-IT" w:vendorID="64" w:dllVersion="4096" w:nlCheck="1" w:checkStyle="0"/>
  <w:activeWritingStyle w:appName="MSWord" w:lang="it-IT"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70F"/>
    <w:rsid w:val="00002D6C"/>
    <w:rsid w:val="000031F5"/>
    <w:rsid w:val="000035A4"/>
    <w:rsid w:val="00004235"/>
    <w:rsid w:val="00005F77"/>
    <w:rsid w:val="0000662C"/>
    <w:rsid w:val="0001707C"/>
    <w:rsid w:val="00030DE5"/>
    <w:rsid w:val="0004370A"/>
    <w:rsid w:val="000720C2"/>
    <w:rsid w:val="000751B9"/>
    <w:rsid w:val="00075B59"/>
    <w:rsid w:val="00080F45"/>
    <w:rsid w:val="000A1023"/>
    <w:rsid w:val="000A6ECA"/>
    <w:rsid w:val="000B1C69"/>
    <w:rsid w:val="000B294B"/>
    <w:rsid w:val="000C08B2"/>
    <w:rsid w:val="000D09FC"/>
    <w:rsid w:val="000D35D4"/>
    <w:rsid w:val="000D49B3"/>
    <w:rsid w:val="000E4E37"/>
    <w:rsid w:val="000F02DE"/>
    <w:rsid w:val="000F7080"/>
    <w:rsid w:val="0010069F"/>
    <w:rsid w:val="00101BE2"/>
    <w:rsid w:val="00104801"/>
    <w:rsid w:val="00104E05"/>
    <w:rsid w:val="00117ED7"/>
    <w:rsid w:val="00130177"/>
    <w:rsid w:val="0013632D"/>
    <w:rsid w:val="00145E8A"/>
    <w:rsid w:val="001515A3"/>
    <w:rsid w:val="00152F5E"/>
    <w:rsid w:val="00167353"/>
    <w:rsid w:val="0017304B"/>
    <w:rsid w:val="00180E30"/>
    <w:rsid w:val="001A3565"/>
    <w:rsid w:val="001C135D"/>
    <w:rsid w:val="001C75F3"/>
    <w:rsid w:val="0023030B"/>
    <w:rsid w:val="00231EB5"/>
    <w:rsid w:val="00233A85"/>
    <w:rsid w:val="00234E68"/>
    <w:rsid w:val="002356BD"/>
    <w:rsid w:val="002421F7"/>
    <w:rsid w:val="00281281"/>
    <w:rsid w:val="002844F5"/>
    <w:rsid w:val="00295A39"/>
    <w:rsid w:val="002962BA"/>
    <w:rsid w:val="002A39E2"/>
    <w:rsid w:val="002B1397"/>
    <w:rsid w:val="002B7CE9"/>
    <w:rsid w:val="002C6687"/>
    <w:rsid w:val="002E61A7"/>
    <w:rsid w:val="002F463C"/>
    <w:rsid w:val="002F46AB"/>
    <w:rsid w:val="002F4B3B"/>
    <w:rsid w:val="002F7457"/>
    <w:rsid w:val="00300DF5"/>
    <w:rsid w:val="00302A83"/>
    <w:rsid w:val="00302F1D"/>
    <w:rsid w:val="00315128"/>
    <w:rsid w:val="00316B9F"/>
    <w:rsid w:val="00321109"/>
    <w:rsid w:val="00324F0B"/>
    <w:rsid w:val="003300BF"/>
    <w:rsid w:val="00333DA3"/>
    <w:rsid w:val="00353BC5"/>
    <w:rsid w:val="0035546C"/>
    <w:rsid w:val="00362756"/>
    <w:rsid w:val="003763CC"/>
    <w:rsid w:val="00382A7B"/>
    <w:rsid w:val="00383D2A"/>
    <w:rsid w:val="0039327E"/>
    <w:rsid w:val="003B2C52"/>
    <w:rsid w:val="003B5CFC"/>
    <w:rsid w:val="003C3DE3"/>
    <w:rsid w:val="003E25DA"/>
    <w:rsid w:val="003E50DD"/>
    <w:rsid w:val="003E7D8C"/>
    <w:rsid w:val="003F0CB0"/>
    <w:rsid w:val="003F0FF0"/>
    <w:rsid w:val="003F3481"/>
    <w:rsid w:val="00400163"/>
    <w:rsid w:val="00403D61"/>
    <w:rsid w:val="00413B9D"/>
    <w:rsid w:val="00414F0E"/>
    <w:rsid w:val="004165D6"/>
    <w:rsid w:val="00427F3D"/>
    <w:rsid w:val="00432630"/>
    <w:rsid w:val="00437718"/>
    <w:rsid w:val="0044497D"/>
    <w:rsid w:val="00445A42"/>
    <w:rsid w:val="00463692"/>
    <w:rsid w:val="004768DB"/>
    <w:rsid w:val="004832C2"/>
    <w:rsid w:val="004914BF"/>
    <w:rsid w:val="00494346"/>
    <w:rsid w:val="004A2A96"/>
    <w:rsid w:val="004A3E8C"/>
    <w:rsid w:val="004D27EE"/>
    <w:rsid w:val="004E0AEF"/>
    <w:rsid w:val="004E1C45"/>
    <w:rsid w:val="004E4217"/>
    <w:rsid w:val="004F4268"/>
    <w:rsid w:val="004F54D3"/>
    <w:rsid w:val="0051065B"/>
    <w:rsid w:val="005173B2"/>
    <w:rsid w:val="005200CF"/>
    <w:rsid w:val="00534609"/>
    <w:rsid w:val="0054013D"/>
    <w:rsid w:val="0054352A"/>
    <w:rsid w:val="0055296A"/>
    <w:rsid w:val="00554586"/>
    <w:rsid w:val="0055468F"/>
    <w:rsid w:val="00562585"/>
    <w:rsid w:val="00564E08"/>
    <w:rsid w:val="005739DF"/>
    <w:rsid w:val="0057501E"/>
    <w:rsid w:val="005A464A"/>
    <w:rsid w:val="005D3E65"/>
    <w:rsid w:val="005D6B07"/>
    <w:rsid w:val="005D7A33"/>
    <w:rsid w:val="00607046"/>
    <w:rsid w:val="00636B71"/>
    <w:rsid w:val="00637869"/>
    <w:rsid w:val="0064137F"/>
    <w:rsid w:val="0065027C"/>
    <w:rsid w:val="00652732"/>
    <w:rsid w:val="00654565"/>
    <w:rsid w:val="00664C74"/>
    <w:rsid w:val="00672955"/>
    <w:rsid w:val="00672ED0"/>
    <w:rsid w:val="00680A90"/>
    <w:rsid w:val="00682BD3"/>
    <w:rsid w:val="006843AD"/>
    <w:rsid w:val="00684CCF"/>
    <w:rsid w:val="00693887"/>
    <w:rsid w:val="006A4810"/>
    <w:rsid w:val="006B09C7"/>
    <w:rsid w:val="006B5556"/>
    <w:rsid w:val="006B5DAB"/>
    <w:rsid w:val="006B611A"/>
    <w:rsid w:val="006C553B"/>
    <w:rsid w:val="006D3904"/>
    <w:rsid w:val="006E06BB"/>
    <w:rsid w:val="006E530F"/>
    <w:rsid w:val="006E6F10"/>
    <w:rsid w:val="006F6D85"/>
    <w:rsid w:val="007231FB"/>
    <w:rsid w:val="00726EC4"/>
    <w:rsid w:val="007366CA"/>
    <w:rsid w:val="00736E28"/>
    <w:rsid w:val="0074428A"/>
    <w:rsid w:val="007505C0"/>
    <w:rsid w:val="00761A51"/>
    <w:rsid w:val="00773A65"/>
    <w:rsid w:val="00784307"/>
    <w:rsid w:val="00785E58"/>
    <w:rsid w:val="007979C2"/>
    <w:rsid w:val="007A450B"/>
    <w:rsid w:val="007A4DF6"/>
    <w:rsid w:val="007E137E"/>
    <w:rsid w:val="007E5519"/>
    <w:rsid w:val="007E6A19"/>
    <w:rsid w:val="007F4A3D"/>
    <w:rsid w:val="007F578F"/>
    <w:rsid w:val="00831649"/>
    <w:rsid w:val="00850CCC"/>
    <w:rsid w:val="00854089"/>
    <w:rsid w:val="00884A20"/>
    <w:rsid w:val="0088573D"/>
    <w:rsid w:val="0088616A"/>
    <w:rsid w:val="0089154A"/>
    <w:rsid w:val="008A090C"/>
    <w:rsid w:val="008C04FF"/>
    <w:rsid w:val="008C3433"/>
    <w:rsid w:val="008D1695"/>
    <w:rsid w:val="008E5EDD"/>
    <w:rsid w:val="008F595C"/>
    <w:rsid w:val="00912520"/>
    <w:rsid w:val="00915A05"/>
    <w:rsid w:val="009176F1"/>
    <w:rsid w:val="00920E5F"/>
    <w:rsid w:val="009217E3"/>
    <w:rsid w:val="00925536"/>
    <w:rsid w:val="00926E89"/>
    <w:rsid w:val="00930CB1"/>
    <w:rsid w:val="009405FF"/>
    <w:rsid w:val="00941B6C"/>
    <w:rsid w:val="00955C18"/>
    <w:rsid w:val="009644D0"/>
    <w:rsid w:val="0098653D"/>
    <w:rsid w:val="009B55D8"/>
    <w:rsid w:val="009B61D1"/>
    <w:rsid w:val="009B6FA6"/>
    <w:rsid w:val="009B787C"/>
    <w:rsid w:val="009C288B"/>
    <w:rsid w:val="009C7A90"/>
    <w:rsid w:val="009D2B16"/>
    <w:rsid w:val="009E7532"/>
    <w:rsid w:val="009F2DFB"/>
    <w:rsid w:val="00A04520"/>
    <w:rsid w:val="00A057D2"/>
    <w:rsid w:val="00A07BA0"/>
    <w:rsid w:val="00A07D34"/>
    <w:rsid w:val="00A113EB"/>
    <w:rsid w:val="00A150C4"/>
    <w:rsid w:val="00A211C6"/>
    <w:rsid w:val="00A34E43"/>
    <w:rsid w:val="00A45EE1"/>
    <w:rsid w:val="00A538AA"/>
    <w:rsid w:val="00A57C6A"/>
    <w:rsid w:val="00A61CE4"/>
    <w:rsid w:val="00A75891"/>
    <w:rsid w:val="00A913F1"/>
    <w:rsid w:val="00A91A81"/>
    <w:rsid w:val="00AB08C4"/>
    <w:rsid w:val="00AB7CA1"/>
    <w:rsid w:val="00AC37BA"/>
    <w:rsid w:val="00AC5A79"/>
    <w:rsid w:val="00AC5DCF"/>
    <w:rsid w:val="00AE02A9"/>
    <w:rsid w:val="00AE0E48"/>
    <w:rsid w:val="00AF0DF1"/>
    <w:rsid w:val="00AF42D2"/>
    <w:rsid w:val="00B10015"/>
    <w:rsid w:val="00B11357"/>
    <w:rsid w:val="00B159BE"/>
    <w:rsid w:val="00B26384"/>
    <w:rsid w:val="00B31580"/>
    <w:rsid w:val="00B34B83"/>
    <w:rsid w:val="00B4095C"/>
    <w:rsid w:val="00B41DAC"/>
    <w:rsid w:val="00B42F17"/>
    <w:rsid w:val="00B466E1"/>
    <w:rsid w:val="00B552E4"/>
    <w:rsid w:val="00B63EEE"/>
    <w:rsid w:val="00B81CE7"/>
    <w:rsid w:val="00B81D4D"/>
    <w:rsid w:val="00B83B3A"/>
    <w:rsid w:val="00B968A1"/>
    <w:rsid w:val="00BA0DEB"/>
    <w:rsid w:val="00BA2EB3"/>
    <w:rsid w:val="00BC17DF"/>
    <w:rsid w:val="00BC58F7"/>
    <w:rsid w:val="00C06037"/>
    <w:rsid w:val="00C23215"/>
    <w:rsid w:val="00C3117E"/>
    <w:rsid w:val="00C41972"/>
    <w:rsid w:val="00C56612"/>
    <w:rsid w:val="00C81B47"/>
    <w:rsid w:val="00C84967"/>
    <w:rsid w:val="00C91EA6"/>
    <w:rsid w:val="00C92AE2"/>
    <w:rsid w:val="00C971E3"/>
    <w:rsid w:val="00CA255B"/>
    <w:rsid w:val="00CA780E"/>
    <w:rsid w:val="00CB34E0"/>
    <w:rsid w:val="00CC2FBE"/>
    <w:rsid w:val="00CC5158"/>
    <w:rsid w:val="00CD1920"/>
    <w:rsid w:val="00CD2731"/>
    <w:rsid w:val="00CD5599"/>
    <w:rsid w:val="00D0306E"/>
    <w:rsid w:val="00D15C6E"/>
    <w:rsid w:val="00D1670F"/>
    <w:rsid w:val="00D22D4B"/>
    <w:rsid w:val="00D241ED"/>
    <w:rsid w:val="00D33B03"/>
    <w:rsid w:val="00D3423C"/>
    <w:rsid w:val="00D37061"/>
    <w:rsid w:val="00D45903"/>
    <w:rsid w:val="00D4757C"/>
    <w:rsid w:val="00D53B77"/>
    <w:rsid w:val="00D546E4"/>
    <w:rsid w:val="00D6310A"/>
    <w:rsid w:val="00D64D0A"/>
    <w:rsid w:val="00D7679E"/>
    <w:rsid w:val="00D85154"/>
    <w:rsid w:val="00D90E5A"/>
    <w:rsid w:val="00D9506F"/>
    <w:rsid w:val="00DB0EE2"/>
    <w:rsid w:val="00DB4DA8"/>
    <w:rsid w:val="00DD5005"/>
    <w:rsid w:val="00DD7E19"/>
    <w:rsid w:val="00DE0807"/>
    <w:rsid w:val="00DF7036"/>
    <w:rsid w:val="00DF7CBD"/>
    <w:rsid w:val="00E163E9"/>
    <w:rsid w:val="00E208D5"/>
    <w:rsid w:val="00E278A7"/>
    <w:rsid w:val="00E373A1"/>
    <w:rsid w:val="00E53D7E"/>
    <w:rsid w:val="00E65671"/>
    <w:rsid w:val="00E745FE"/>
    <w:rsid w:val="00E9299D"/>
    <w:rsid w:val="00EA55BB"/>
    <w:rsid w:val="00EC343D"/>
    <w:rsid w:val="00EE4070"/>
    <w:rsid w:val="00F11126"/>
    <w:rsid w:val="00F1382B"/>
    <w:rsid w:val="00F60829"/>
    <w:rsid w:val="00F63E1D"/>
    <w:rsid w:val="00F72DF7"/>
    <w:rsid w:val="00F77AA7"/>
    <w:rsid w:val="00F82F29"/>
    <w:rsid w:val="00FB520C"/>
    <w:rsid w:val="00FC0A2B"/>
    <w:rsid w:val="00FC365E"/>
    <w:rsid w:val="00FC61FE"/>
    <w:rsid w:val="00FD0E1C"/>
    <w:rsid w:val="00FD4EF2"/>
    <w:rsid w:val="00FE0F62"/>
    <w:rsid w:val="00FE10AD"/>
    <w:rsid w:val="00FE51FD"/>
    <w:rsid w:val="00FE71C4"/>
    <w:rsid w:val="00FF1DC6"/>
    <w:rsid w:val="00FF3749"/>
    <w:rsid w:val="00FF6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E40CD3E"/>
  <w15:docId w15:val="{0D2723AF-BF4A-4690-943F-1C901B35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uiPriority w:val="99"/>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qFormat/>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link w:val="Rientrocorpodeltesto2"/>
    <w:uiPriority w:val="99"/>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uiPriority w:val="99"/>
    <w:qFormat/>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uiPriority w:val="99"/>
    <w:rsid w:val="008C04FF"/>
    <w:pPr>
      <w:tabs>
        <w:tab w:val="center" w:pos="4819"/>
        <w:tab w:val="right" w:pos="9638"/>
      </w:tabs>
    </w:pPr>
  </w:style>
  <w:style w:type="paragraph" w:customStyle="1" w:styleId="Corpodeltesto1">
    <w:name w:val="Corpo del testo1"/>
    <w:basedOn w:val="Normale"/>
    <w:uiPriority w:val="99"/>
    <w:qFormat/>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qForma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uiPriority w:val="99"/>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link w:val="ParagrafoelencoCarattere"/>
    <w:uiPriority w:val="34"/>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1"/>
    <w:uiPriority w:val="99"/>
    <w:semiHidden/>
    <w:unhideWhenUsed/>
    <w:rsid w:val="00A61CE4"/>
    <w:rPr>
      <w:sz w:val="20"/>
    </w:rPr>
  </w:style>
  <w:style w:type="character" w:customStyle="1" w:styleId="TestocommentoCarattere1">
    <w:name w:val="Testo commento Carattere1"/>
    <w:basedOn w:val="Carpredefinitoparagrafo"/>
    <w:link w:val="Testocommento"/>
    <w:uiPriority w:val="99"/>
    <w:semiHidden/>
    <w:rsid w:val="00A61CE4"/>
    <w:rPr>
      <w:color w:val="00000A"/>
      <w:kern w:val="1"/>
    </w:rPr>
  </w:style>
  <w:style w:type="paragraph" w:styleId="Rientrocorpodeltesto2">
    <w:name w:val="Body Text Indent 2"/>
    <w:basedOn w:val="Normale"/>
    <w:link w:val="Rientrocorpodeltesto2Carattere"/>
    <w:uiPriority w:val="99"/>
    <w:semiHidden/>
    <w:unhideWhenUsed/>
    <w:rsid w:val="0044497D"/>
    <w:pPr>
      <w:spacing w:after="120" w:line="480" w:lineRule="auto"/>
      <w:ind w:left="283"/>
    </w:pPr>
    <w:rPr>
      <w:color w:val="auto"/>
      <w:kern w:val="0"/>
      <w:sz w:val="20"/>
    </w:rPr>
  </w:style>
  <w:style w:type="character" w:customStyle="1" w:styleId="Rientrocorpodeltesto2Carattere1">
    <w:name w:val="Rientro corpo del testo 2 Carattere1"/>
    <w:basedOn w:val="Carpredefinitoparagrafo"/>
    <w:uiPriority w:val="99"/>
    <w:semiHidden/>
    <w:rsid w:val="0044497D"/>
    <w:rPr>
      <w:color w:val="00000A"/>
      <w:kern w:val="1"/>
      <w:sz w:val="24"/>
    </w:rPr>
  </w:style>
  <w:style w:type="character" w:styleId="Rimandocommento">
    <w:name w:val="annotation reference"/>
    <w:basedOn w:val="Carpredefinitoparagrafo"/>
    <w:uiPriority w:val="99"/>
    <w:semiHidden/>
    <w:unhideWhenUsed/>
    <w:rsid w:val="00B11357"/>
    <w:rPr>
      <w:sz w:val="16"/>
      <w:szCs w:val="16"/>
    </w:rPr>
  </w:style>
  <w:style w:type="paragraph" w:styleId="Soggettocommento">
    <w:name w:val="annotation subject"/>
    <w:basedOn w:val="Testocommento"/>
    <w:next w:val="Testocommento"/>
    <w:link w:val="SoggettocommentoCarattere1"/>
    <w:uiPriority w:val="99"/>
    <w:semiHidden/>
    <w:unhideWhenUsed/>
    <w:rsid w:val="00B11357"/>
    <w:rPr>
      <w:b/>
      <w:bCs/>
    </w:rPr>
  </w:style>
  <w:style w:type="character" w:customStyle="1" w:styleId="SoggettocommentoCarattere1">
    <w:name w:val="Soggetto commento Carattere1"/>
    <w:basedOn w:val="TestocommentoCarattere1"/>
    <w:link w:val="Soggettocommento"/>
    <w:uiPriority w:val="99"/>
    <w:semiHidden/>
    <w:rsid w:val="00B11357"/>
    <w:rPr>
      <w:b/>
      <w:bCs/>
      <w:color w:val="00000A"/>
      <w:kern w:val="1"/>
    </w:rPr>
  </w:style>
  <w:style w:type="paragraph" w:styleId="Corpodeltesto3">
    <w:name w:val="Body Text 3"/>
    <w:basedOn w:val="Normale"/>
    <w:link w:val="Corpodeltesto3Carattere1"/>
    <w:uiPriority w:val="99"/>
    <w:semiHidden/>
    <w:unhideWhenUsed/>
    <w:rsid w:val="00654565"/>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654565"/>
    <w:rPr>
      <w:color w:val="00000A"/>
      <w:kern w:val="1"/>
      <w:sz w:val="16"/>
      <w:szCs w:val="16"/>
    </w:rPr>
  </w:style>
  <w:style w:type="paragraph" w:styleId="Testofumetto">
    <w:name w:val="Balloon Text"/>
    <w:basedOn w:val="Normale"/>
    <w:link w:val="TestofumettoCarattere1"/>
    <w:uiPriority w:val="99"/>
    <w:semiHidden/>
    <w:unhideWhenUsed/>
    <w:rsid w:val="004D27E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4D27EE"/>
    <w:rPr>
      <w:rFonts w:ascii="Segoe UI" w:hAnsi="Segoe UI" w:cs="Segoe UI"/>
      <w:color w:val="00000A"/>
      <w:kern w:val="1"/>
      <w:sz w:val="18"/>
      <w:szCs w:val="18"/>
    </w:rPr>
  </w:style>
  <w:style w:type="character" w:customStyle="1" w:styleId="ParagrafoelencoCarattere">
    <w:name w:val="Paragrafo elenco Carattere"/>
    <w:link w:val="Paragrafoelenco"/>
    <w:uiPriority w:val="99"/>
    <w:qFormat/>
    <w:locked/>
    <w:rsid w:val="0023030B"/>
    <w:rPr>
      <w:color w:val="00000A"/>
      <w:kern w:val="1"/>
      <w:sz w:val="24"/>
    </w:rPr>
  </w:style>
  <w:style w:type="character" w:customStyle="1" w:styleId="FootnoteCharacters">
    <w:name w:val="Footnote Characters"/>
    <w:basedOn w:val="Carpredefinitoparagrafo"/>
    <w:uiPriority w:val="99"/>
    <w:qFormat/>
    <w:rsid w:val="009217E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01827">
      <w:bodyDiv w:val="1"/>
      <w:marLeft w:val="0"/>
      <w:marRight w:val="0"/>
      <w:marTop w:val="0"/>
      <w:marBottom w:val="0"/>
      <w:divBdr>
        <w:top w:val="none" w:sz="0" w:space="0" w:color="auto"/>
        <w:left w:val="none" w:sz="0" w:space="0" w:color="auto"/>
        <w:bottom w:val="none" w:sz="0" w:space="0" w:color="auto"/>
        <w:right w:val="none" w:sz="0" w:space="0" w:color="auto"/>
      </w:divBdr>
    </w:div>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582185579">
      <w:bodyDiv w:val="1"/>
      <w:marLeft w:val="0"/>
      <w:marRight w:val="0"/>
      <w:marTop w:val="0"/>
      <w:marBottom w:val="0"/>
      <w:divBdr>
        <w:top w:val="none" w:sz="0" w:space="0" w:color="auto"/>
        <w:left w:val="none" w:sz="0" w:space="0" w:color="auto"/>
        <w:bottom w:val="none" w:sz="0" w:space="0" w:color="auto"/>
        <w:right w:val="none" w:sz="0" w:space="0" w:color="auto"/>
      </w:divBdr>
    </w:div>
    <w:div w:id="101037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5ACF1-C208-4006-A630-A23E2C9A14CD}">
  <ds:schemaRefs>
    <ds:schemaRef ds:uri="http://schemas.openxmlformats.org/officeDocument/2006/bibliography"/>
  </ds:schemaRefs>
</ds:datastoreItem>
</file>

<file path=docMetadata/LabelInfo.xml><?xml version="1.0" encoding="utf-8"?>
<clbl:labelList xmlns:clbl="http://schemas.microsoft.com/office/2020/mipLabelMetadata">
  <clbl:label id="{02378f6b-f1b0-4815-a8da-8a787c8cf5d3}" enabled="1" method="Privileged" siteId="{028226e0-99ea-4fab-9d1b-daa440c9e286}"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5</Pages>
  <Words>1823</Words>
  <Characters>10395</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Antonio Palermo</cp:lastModifiedBy>
  <cp:revision>10</cp:revision>
  <cp:lastPrinted>2023-07-28T11:54:00Z</cp:lastPrinted>
  <dcterms:created xsi:type="dcterms:W3CDTF">2025-03-17T15:58:00Z</dcterms:created>
  <dcterms:modified xsi:type="dcterms:W3CDTF">2025-11-20T10:12:00Z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